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7C3596" w14:textId="77777777" w:rsidR="000360F9" w:rsidRPr="008F7033" w:rsidRDefault="000360F9">
      <w:pPr>
        <w:pStyle w:val="Bodytext20"/>
        <w:shd w:val="clear" w:color="auto" w:fill="auto"/>
        <w:tabs>
          <w:tab w:val="left" w:pos="8317"/>
        </w:tabs>
        <w:ind w:left="2380" w:right="60" w:firstLine="0"/>
        <w:jc w:val="left"/>
        <w:rPr>
          <w:b/>
          <w:sz w:val="20"/>
          <w:szCs w:val="20"/>
        </w:rPr>
      </w:pPr>
      <w:r w:rsidRPr="008F7033">
        <w:rPr>
          <w:b/>
          <w:i/>
          <w:sz w:val="20"/>
          <w:szCs w:val="20"/>
        </w:rPr>
        <w:tab/>
      </w:r>
    </w:p>
    <w:p w14:paraId="0120B10F" w14:textId="77777777" w:rsidR="000360F9" w:rsidRPr="008F7033" w:rsidRDefault="000360F9">
      <w:pPr>
        <w:jc w:val="center"/>
        <w:rPr>
          <w:rFonts w:ascii="Times New Roman" w:hAnsi="Times New Roman" w:cs="Times New Roman"/>
          <w:b/>
          <w:color w:val="auto"/>
        </w:rPr>
      </w:pPr>
      <w:r w:rsidRPr="008F7033">
        <w:rPr>
          <w:rFonts w:ascii="Times New Roman" w:hAnsi="Times New Roman" w:cs="Times New Roman"/>
          <w:b/>
          <w:color w:val="auto"/>
        </w:rPr>
        <w:t>KARTA PRZEDMIOTU</w:t>
      </w:r>
    </w:p>
    <w:p w14:paraId="5E353FB3" w14:textId="77777777" w:rsidR="000360F9" w:rsidRPr="008F7033" w:rsidRDefault="000360F9">
      <w:pPr>
        <w:jc w:val="center"/>
        <w:rPr>
          <w:rFonts w:ascii="Times New Roman" w:hAnsi="Times New Roman" w:cs="Times New Roman"/>
          <w:b/>
          <w:color w:val="auto"/>
          <w:sz w:val="20"/>
          <w:szCs w:val="20"/>
        </w:rPr>
      </w:pPr>
    </w:p>
    <w:tbl>
      <w:tblPr>
        <w:tblW w:w="0" w:type="auto"/>
        <w:tblInd w:w="-15" w:type="dxa"/>
        <w:tblLayout w:type="fixed"/>
        <w:tblLook w:val="0000" w:firstRow="0" w:lastRow="0" w:firstColumn="0" w:lastColumn="0" w:noHBand="0" w:noVBand="0"/>
      </w:tblPr>
      <w:tblGrid>
        <w:gridCol w:w="1951"/>
        <w:gridCol w:w="1276"/>
        <w:gridCol w:w="6550"/>
      </w:tblGrid>
      <w:tr w:rsidR="000360F9" w:rsidRPr="008F7033" w14:paraId="0B527ED6" w14:textId="77777777">
        <w:trPr>
          <w:trHeight w:val="284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D99929" w14:textId="77777777" w:rsidR="000360F9" w:rsidRPr="008F7033" w:rsidRDefault="000360F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F703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Kod przedmiotu</w:t>
            </w:r>
          </w:p>
        </w:tc>
        <w:tc>
          <w:tcPr>
            <w:tcW w:w="78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25D584C0" w14:textId="77777777" w:rsidR="000360F9" w:rsidRPr="008F7033" w:rsidRDefault="005C1389" w:rsidP="00A912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F70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0231.8.FILA1P.D13.AKTA</w:t>
            </w:r>
          </w:p>
        </w:tc>
      </w:tr>
      <w:tr w:rsidR="000360F9" w:rsidRPr="002547C1" w14:paraId="4E2FF695" w14:textId="77777777">
        <w:trPr>
          <w:trHeight w:val="284"/>
        </w:trPr>
        <w:tc>
          <w:tcPr>
            <w:tcW w:w="19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D89D59" w14:textId="77777777" w:rsidR="000360F9" w:rsidRPr="008F7033" w:rsidRDefault="000360F9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F703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Nazwa przedmiotu w języku</w:t>
            </w:r>
            <w:r w:rsidRPr="008F703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1955B7" w14:textId="77777777" w:rsidR="000360F9" w:rsidRPr="008F7033" w:rsidRDefault="000360F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8F703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polskim</w:t>
            </w:r>
          </w:p>
        </w:tc>
        <w:tc>
          <w:tcPr>
            <w:tcW w:w="65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FA4D62" w14:textId="77777777" w:rsidR="000360F9" w:rsidRPr="008F7033" w:rsidRDefault="000360F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8F7033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 xml:space="preserve"> </w:t>
            </w:r>
            <w:r w:rsidR="00FE1023" w:rsidRPr="008F7033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Aspekt kulturowy w tłumaczeniu audiowizualnym: projekt</w:t>
            </w:r>
          </w:p>
          <w:p w14:paraId="527784D6" w14:textId="77777777" w:rsidR="000360F9" w:rsidRPr="008F7033" w:rsidRDefault="00FE102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en-US"/>
              </w:rPr>
            </w:pPr>
            <w:r w:rsidRPr="008F7033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  <w:lang w:val="en-GB"/>
              </w:rPr>
              <w:t xml:space="preserve">Cultural Aspects in </w:t>
            </w:r>
            <w:proofErr w:type="spellStart"/>
            <w:r w:rsidRPr="008F7033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  <w:lang w:val="en-GB"/>
              </w:rPr>
              <w:t>Audovisual</w:t>
            </w:r>
            <w:proofErr w:type="spellEnd"/>
            <w:r w:rsidRPr="008F7033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  <w:lang w:val="en-GB"/>
              </w:rPr>
              <w:t xml:space="preserve"> Translation: Project</w:t>
            </w:r>
          </w:p>
        </w:tc>
      </w:tr>
      <w:tr w:rsidR="000360F9" w:rsidRPr="008F7033" w14:paraId="6061109F" w14:textId="77777777">
        <w:trPr>
          <w:trHeight w:val="284"/>
        </w:trPr>
        <w:tc>
          <w:tcPr>
            <w:tcW w:w="19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13A11A" w14:textId="77777777" w:rsidR="000360F9" w:rsidRPr="008F7033" w:rsidRDefault="000360F9">
            <w:pPr>
              <w:snapToGrid w:val="0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18164D" w14:textId="77777777" w:rsidR="000360F9" w:rsidRPr="008F7033" w:rsidRDefault="000360F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F703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angielskim</w:t>
            </w:r>
          </w:p>
        </w:tc>
        <w:tc>
          <w:tcPr>
            <w:tcW w:w="65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1C2FC2" w14:textId="77777777" w:rsidR="000360F9" w:rsidRPr="008F7033" w:rsidRDefault="000360F9">
            <w:pPr>
              <w:snapToGrid w:val="0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</w:tr>
    </w:tbl>
    <w:p w14:paraId="06C79A61" w14:textId="77777777" w:rsidR="000360F9" w:rsidRPr="008F7033" w:rsidRDefault="000360F9">
      <w:pPr>
        <w:rPr>
          <w:rFonts w:ascii="Times New Roman" w:hAnsi="Times New Roman" w:cs="Times New Roman"/>
          <w:sz w:val="20"/>
          <w:szCs w:val="20"/>
        </w:rPr>
      </w:pPr>
    </w:p>
    <w:p w14:paraId="327A1CF5" w14:textId="77777777" w:rsidR="000360F9" w:rsidRPr="008F7033" w:rsidRDefault="000360F9">
      <w:pPr>
        <w:numPr>
          <w:ilvl w:val="0"/>
          <w:numId w:val="1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8F7033">
        <w:rPr>
          <w:rFonts w:ascii="Times New Roman" w:hAnsi="Times New Roman" w:cs="Times New Roman"/>
          <w:b/>
          <w:color w:val="auto"/>
          <w:sz w:val="20"/>
          <w:szCs w:val="20"/>
        </w:rPr>
        <w:t>USYTUOWANIE PRZEDMIOTU W SYSTEMIE STUDIÓW</w:t>
      </w:r>
    </w:p>
    <w:tbl>
      <w:tblPr>
        <w:tblW w:w="0" w:type="auto"/>
        <w:tblInd w:w="-15" w:type="dxa"/>
        <w:tblLayout w:type="fixed"/>
        <w:tblLook w:val="0000" w:firstRow="0" w:lastRow="0" w:firstColumn="0" w:lastColumn="0" w:noHBand="0" w:noVBand="0"/>
      </w:tblPr>
      <w:tblGrid>
        <w:gridCol w:w="4361"/>
        <w:gridCol w:w="5416"/>
      </w:tblGrid>
      <w:tr w:rsidR="000360F9" w:rsidRPr="008F7033" w14:paraId="4E3DDD1E" w14:textId="77777777">
        <w:trPr>
          <w:trHeight w:val="284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B5B2CE" w14:textId="77777777" w:rsidR="000360F9" w:rsidRPr="008F7033" w:rsidRDefault="000360F9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F703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1.1. Kierunek studiów</w:t>
            </w:r>
          </w:p>
        </w:tc>
        <w:tc>
          <w:tcPr>
            <w:tcW w:w="5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994D79" w14:textId="77777777" w:rsidR="000360F9" w:rsidRPr="008F7033" w:rsidRDefault="000360F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F703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Filologia</w:t>
            </w:r>
            <w:r w:rsidR="00F1069A" w:rsidRPr="008F703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F1069A" w:rsidRPr="008F7033">
              <w:rPr>
                <w:rFonts w:ascii="Times New Roman" w:hAnsi="Times New Roman" w:cs="Times New Roman"/>
                <w:sz w:val="20"/>
                <w:szCs w:val="20"/>
              </w:rPr>
              <w:t>angielska</w:t>
            </w:r>
          </w:p>
        </w:tc>
      </w:tr>
      <w:tr w:rsidR="000360F9" w:rsidRPr="008F7033" w14:paraId="0A05DBD0" w14:textId="77777777">
        <w:trPr>
          <w:trHeight w:val="284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58B0A7" w14:textId="77777777" w:rsidR="000360F9" w:rsidRPr="008F7033" w:rsidRDefault="000360F9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F703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1.2. Forma studiów</w:t>
            </w:r>
          </w:p>
        </w:tc>
        <w:tc>
          <w:tcPr>
            <w:tcW w:w="5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7DBE9A" w14:textId="77777777" w:rsidR="000360F9" w:rsidRPr="008F7033" w:rsidRDefault="000360F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F703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Stacjonarne</w:t>
            </w:r>
            <w:r w:rsidR="00736791" w:rsidRPr="008F703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, niestacjonarne</w:t>
            </w:r>
          </w:p>
        </w:tc>
      </w:tr>
      <w:tr w:rsidR="000360F9" w:rsidRPr="008F7033" w14:paraId="6A06C5A3" w14:textId="77777777">
        <w:trPr>
          <w:trHeight w:val="284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CE6114" w14:textId="77777777" w:rsidR="000360F9" w:rsidRPr="008F7033" w:rsidRDefault="000360F9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F703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1.3. Poziom studiów</w:t>
            </w:r>
          </w:p>
        </w:tc>
        <w:tc>
          <w:tcPr>
            <w:tcW w:w="5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6EFDAE" w14:textId="77777777" w:rsidR="000360F9" w:rsidRPr="008F7033" w:rsidRDefault="000360F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F703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I stopnia</w:t>
            </w:r>
          </w:p>
        </w:tc>
      </w:tr>
      <w:tr w:rsidR="000360F9" w:rsidRPr="008F7033" w14:paraId="75F7F572" w14:textId="77777777">
        <w:trPr>
          <w:trHeight w:val="284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D8FEB8" w14:textId="77777777" w:rsidR="000360F9" w:rsidRPr="008F7033" w:rsidRDefault="000360F9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F703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1.4. Profil studiów*</w:t>
            </w:r>
          </w:p>
        </w:tc>
        <w:tc>
          <w:tcPr>
            <w:tcW w:w="5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B0A007" w14:textId="77777777" w:rsidR="000360F9" w:rsidRPr="008F7033" w:rsidRDefault="000360F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F703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Praktyczny</w:t>
            </w:r>
          </w:p>
        </w:tc>
      </w:tr>
      <w:tr w:rsidR="000360F9" w:rsidRPr="008F7033" w14:paraId="5A691DB0" w14:textId="77777777">
        <w:trPr>
          <w:trHeight w:val="284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900C80" w14:textId="77777777" w:rsidR="000360F9" w:rsidRPr="008F7033" w:rsidRDefault="000360F9">
            <w:pPr>
              <w:ind w:left="340" w:hanging="34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F703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</w:t>
            </w:r>
            <w:r w:rsidR="00A75FA1" w:rsidRPr="008F703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5. Osoba przygotowująca</w:t>
            </w:r>
            <w:r w:rsidRPr="008F703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kartę przedmiotu      </w:t>
            </w:r>
          </w:p>
        </w:tc>
        <w:tc>
          <w:tcPr>
            <w:tcW w:w="5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3C6E87" w14:textId="77777777" w:rsidR="000360F9" w:rsidRPr="008F7033" w:rsidRDefault="000360F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F703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mgr Ewa Korczyńska-Madej</w:t>
            </w:r>
          </w:p>
        </w:tc>
      </w:tr>
      <w:tr w:rsidR="000360F9" w:rsidRPr="008F7033" w14:paraId="76D3A4E8" w14:textId="77777777">
        <w:trPr>
          <w:trHeight w:val="284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A4D151" w14:textId="77777777" w:rsidR="000360F9" w:rsidRPr="008F7033" w:rsidRDefault="00A75FA1">
            <w:pPr>
              <w:rPr>
                <w:rStyle w:val="Hipercze"/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F703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1.6</w:t>
            </w:r>
            <w:r w:rsidR="000360F9" w:rsidRPr="008F703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. Kontakt </w:t>
            </w:r>
          </w:p>
        </w:tc>
        <w:tc>
          <w:tcPr>
            <w:tcW w:w="5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FEC4E1" w14:textId="77777777" w:rsidR="000360F9" w:rsidRPr="008F7033" w:rsidRDefault="00901C3D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r w:rsidRPr="008F7033">
              <w:rPr>
                <w:rStyle w:val="Hipercze"/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madej.et@gmail.com</w:t>
            </w:r>
          </w:p>
        </w:tc>
      </w:tr>
    </w:tbl>
    <w:p w14:paraId="306A48D3" w14:textId="77777777" w:rsidR="000360F9" w:rsidRPr="008F7033" w:rsidRDefault="000360F9">
      <w:pPr>
        <w:rPr>
          <w:rFonts w:ascii="Times New Roman" w:hAnsi="Times New Roman" w:cs="Times New Roman"/>
          <w:sz w:val="20"/>
          <w:szCs w:val="20"/>
          <w:lang w:val="en-US"/>
        </w:rPr>
      </w:pPr>
    </w:p>
    <w:p w14:paraId="787899E5" w14:textId="77777777" w:rsidR="000360F9" w:rsidRPr="008F7033" w:rsidRDefault="000360F9">
      <w:pPr>
        <w:numPr>
          <w:ilvl w:val="0"/>
          <w:numId w:val="1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8F7033">
        <w:rPr>
          <w:rFonts w:ascii="Times New Roman" w:hAnsi="Times New Roman" w:cs="Times New Roman"/>
          <w:b/>
          <w:color w:val="auto"/>
          <w:sz w:val="20"/>
          <w:szCs w:val="20"/>
        </w:rPr>
        <w:t>OGÓLNA CHARAKTERYSTYKA PRZEDMIOTU</w:t>
      </w:r>
    </w:p>
    <w:tbl>
      <w:tblPr>
        <w:tblW w:w="0" w:type="auto"/>
        <w:tblInd w:w="-15" w:type="dxa"/>
        <w:tblLayout w:type="fixed"/>
        <w:tblLook w:val="0000" w:firstRow="0" w:lastRow="0" w:firstColumn="0" w:lastColumn="0" w:noHBand="0" w:noVBand="0"/>
      </w:tblPr>
      <w:tblGrid>
        <w:gridCol w:w="4361"/>
        <w:gridCol w:w="5416"/>
      </w:tblGrid>
      <w:tr w:rsidR="000360F9" w:rsidRPr="008F7033" w14:paraId="7B8EFBF5" w14:textId="77777777">
        <w:trPr>
          <w:trHeight w:val="284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B4DED3" w14:textId="77777777" w:rsidR="000360F9" w:rsidRPr="008F7033" w:rsidRDefault="00A75FA1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F703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2.1</w:t>
            </w:r>
            <w:r w:rsidR="000360F9" w:rsidRPr="008F703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Język wykładowy</w:t>
            </w:r>
          </w:p>
        </w:tc>
        <w:tc>
          <w:tcPr>
            <w:tcW w:w="5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D52F93" w14:textId="77777777" w:rsidR="000360F9" w:rsidRPr="008F7033" w:rsidRDefault="000360F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F703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angielski/polski</w:t>
            </w:r>
          </w:p>
        </w:tc>
      </w:tr>
      <w:tr w:rsidR="000360F9" w:rsidRPr="008F7033" w14:paraId="79999590" w14:textId="77777777">
        <w:trPr>
          <w:trHeight w:val="284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64D2E0" w14:textId="77777777" w:rsidR="000360F9" w:rsidRPr="008F7033" w:rsidRDefault="00A75FA1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F703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2.2</w:t>
            </w:r>
            <w:r w:rsidR="000360F9" w:rsidRPr="008F703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Wymagania wstępne*</w:t>
            </w:r>
          </w:p>
        </w:tc>
        <w:tc>
          <w:tcPr>
            <w:tcW w:w="5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FAB25E" w14:textId="77777777" w:rsidR="000360F9" w:rsidRPr="008F7033" w:rsidRDefault="000360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703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Poziom języka</w:t>
            </w:r>
            <w:r w:rsidR="00AA4A05" w:rsidRPr="008F703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angielskiego na poziomie B1+</w:t>
            </w:r>
          </w:p>
        </w:tc>
      </w:tr>
    </w:tbl>
    <w:p w14:paraId="140BB837" w14:textId="77777777" w:rsidR="000360F9" w:rsidRPr="008F7033" w:rsidRDefault="000360F9">
      <w:pPr>
        <w:rPr>
          <w:rFonts w:ascii="Times New Roman" w:hAnsi="Times New Roman" w:cs="Times New Roman"/>
          <w:sz w:val="20"/>
          <w:szCs w:val="20"/>
        </w:rPr>
      </w:pPr>
    </w:p>
    <w:p w14:paraId="20A6D60C" w14:textId="77777777" w:rsidR="000360F9" w:rsidRPr="008F7033" w:rsidRDefault="000360F9">
      <w:pPr>
        <w:numPr>
          <w:ilvl w:val="0"/>
          <w:numId w:val="1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8F7033">
        <w:rPr>
          <w:rFonts w:ascii="Times New Roman" w:hAnsi="Times New Roman" w:cs="Times New Roman"/>
          <w:b/>
          <w:color w:val="auto"/>
          <w:sz w:val="20"/>
          <w:szCs w:val="20"/>
        </w:rPr>
        <w:t>SZCZEGÓŁOWA CHARAKTERYSTYKA PRZEDMIOTU</w:t>
      </w:r>
    </w:p>
    <w:tbl>
      <w:tblPr>
        <w:tblW w:w="0" w:type="auto"/>
        <w:tblInd w:w="-15" w:type="dxa"/>
        <w:tblLayout w:type="fixed"/>
        <w:tblLook w:val="0000" w:firstRow="0" w:lastRow="0" w:firstColumn="0" w:lastColumn="0" w:noHBand="0" w:noVBand="0"/>
      </w:tblPr>
      <w:tblGrid>
        <w:gridCol w:w="1526"/>
        <w:gridCol w:w="1574"/>
        <w:gridCol w:w="6677"/>
      </w:tblGrid>
      <w:tr w:rsidR="000360F9" w:rsidRPr="008F7033" w14:paraId="785634F2" w14:textId="77777777" w:rsidTr="00A9126F">
        <w:trPr>
          <w:trHeight w:val="284"/>
        </w:trPr>
        <w:tc>
          <w:tcPr>
            <w:tcW w:w="31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6E4973" w14:textId="77777777" w:rsidR="000360F9" w:rsidRPr="008F7033" w:rsidRDefault="000360F9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F703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Forma zajęć </w:t>
            </w:r>
          </w:p>
        </w:tc>
        <w:tc>
          <w:tcPr>
            <w:tcW w:w="6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04985F" w14:textId="77777777" w:rsidR="000360F9" w:rsidRPr="008F7033" w:rsidRDefault="00274A0C">
            <w:pPr>
              <w:tabs>
                <w:tab w:val="left" w:pos="0"/>
              </w:tabs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F703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ćwiczenia</w:t>
            </w:r>
          </w:p>
        </w:tc>
      </w:tr>
      <w:tr w:rsidR="000360F9" w:rsidRPr="008F7033" w14:paraId="0B35BE7F" w14:textId="77777777" w:rsidTr="00A9126F">
        <w:trPr>
          <w:trHeight w:val="284"/>
        </w:trPr>
        <w:tc>
          <w:tcPr>
            <w:tcW w:w="31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3A3036" w14:textId="77777777" w:rsidR="000360F9" w:rsidRPr="008F7033" w:rsidRDefault="000360F9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F703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Miejsce realizacji zajęć</w:t>
            </w:r>
          </w:p>
        </w:tc>
        <w:tc>
          <w:tcPr>
            <w:tcW w:w="6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584AAE" w14:textId="77777777" w:rsidR="000360F9" w:rsidRPr="008F7033" w:rsidRDefault="000360F9">
            <w:pPr>
              <w:pStyle w:val="Bodytext31"/>
              <w:shd w:val="clear" w:color="auto" w:fill="auto"/>
              <w:spacing w:before="0" w:line="240" w:lineRule="auto"/>
              <w:ind w:firstLine="0"/>
              <w:jc w:val="left"/>
              <w:rPr>
                <w:b/>
                <w:sz w:val="20"/>
                <w:szCs w:val="20"/>
              </w:rPr>
            </w:pPr>
            <w:r w:rsidRPr="008F7033">
              <w:rPr>
                <w:sz w:val="20"/>
                <w:szCs w:val="20"/>
              </w:rPr>
              <w:t xml:space="preserve"> UJK </w:t>
            </w:r>
            <w:r w:rsidR="00722014" w:rsidRPr="008F7033">
              <w:rPr>
                <w:sz w:val="20"/>
                <w:szCs w:val="20"/>
              </w:rPr>
              <w:t xml:space="preserve">Filia </w:t>
            </w:r>
            <w:r w:rsidRPr="008F7033">
              <w:rPr>
                <w:sz w:val="20"/>
                <w:szCs w:val="20"/>
              </w:rPr>
              <w:t xml:space="preserve">w Sandomierzu </w:t>
            </w:r>
          </w:p>
        </w:tc>
      </w:tr>
      <w:tr w:rsidR="000360F9" w:rsidRPr="008F7033" w14:paraId="02D2320C" w14:textId="77777777" w:rsidTr="00A9126F">
        <w:trPr>
          <w:trHeight w:val="284"/>
        </w:trPr>
        <w:tc>
          <w:tcPr>
            <w:tcW w:w="31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D9B3FA" w14:textId="77777777" w:rsidR="000360F9" w:rsidRPr="008F7033" w:rsidRDefault="000360F9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F703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zaliczenia zajęć</w:t>
            </w:r>
          </w:p>
        </w:tc>
        <w:tc>
          <w:tcPr>
            <w:tcW w:w="6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DA4D3E" w14:textId="77777777" w:rsidR="000360F9" w:rsidRPr="008F7033" w:rsidRDefault="00E85EFB" w:rsidP="00E85EFB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F703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Zaliczenie z oceną </w:t>
            </w:r>
          </w:p>
        </w:tc>
      </w:tr>
      <w:tr w:rsidR="000360F9" w:rsidRPr="008F7033" w14:paraId="29260563" w14:textId="77777777" w:rsidTr="00A9126F">
        <w:trPr>
          <w:trHeight w:val="284"/>
        </w:trPr>
        <w:tc>
          <w:tcPr>
            <w:tcW w:w="31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D6A6C3" w14:textId="77777777" w:rsidR="000360F9" w:rsidRPr="008F7033" w:rsidRDefault="000360F9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F703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Metody dydaktyczne</w:t>
            </w:r>
          </w:p>
        </w:tc>
        <w:tc>
          <w:tcPr>
            <w:tcW w:w="6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C86DB8" w14:textId="77777777" w:rsidR="000360F9" w:rsidRPr="008F7033" w:rsidRDefault="000360F9">
            <w:pPr>
              <w:pStyle w:val="NormalnyWeb"/>
              <w:spacing w:before="0" w:after="0"/>
              <w:rPr>
                <w:b/>
                <w:sz w:val="20"/>
                <w:szCs w:val="20"/>
              </w:rPr>
            </w:pPr>
            <w:r w:rsidRPr="008F7033">
              <w:rPr>
                <w:sz w:val="20"/>
                <w:szCs w:val="20"/>
              </w:rPr>
              <w:t>Pomoce audiowizualne, praca indywidualna, praca zespołowa, pokaz, dyskusja</w:t>
            </w:r>
            <w:r w:rsidR="0043488E" w:rsidRPr="008F7033">
              <w:rPr>
                <w:sz w:val="20"/>
                <w:szCs w:val="20"/>
              </w:rPr>
              <w:t>, projekt</w:t>
            </w:r>
            <w:r w:rsidR="00E85EFB" w:rsidRPr="008F7033">
              <w:rPr>
                <w:sz w:val="20"/>
                <w:szCs w:val="20"/>
              </w:rPr>
              <w:t>, aktywność na zajęciach</w:t>
            </w:r>
          </w:p>
        </w:tc>
      </w:tr>
      <w:tr w:rsidR="000360F9" w:rsidRPr="008F7033" w14:paraId="0C14B065" w14:textId="77777777" w:rsidTr="00A9126F">
        <w:trPr>
          <w:trHeight w:val="284"/>
        </w:trPr>
        <w:tc>
          <w:tcPr>
            <w:tcW w:w="15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A95CC4" w14:textId="77777777" w:rsidR="000360F9" w:rsidRPr="008F7033" w:rsidRDefault="000360F9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F703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Wykaz literatury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588EB7" w14:textId="77777777" w:rsidR="000360F9" w:rsidRPr="008F7033" w:rsidRDefault="000360F9">
            <w:pPr>
              <w:ind w:left="426" w:hanging="392"/>
              <w:rPr>
                <w:rFonts w:ascii="Times New Roman" w:hAnsi="Times New Roman" w:cs="Times New Roman"/>
                <w:color w:val="auto"/>
                <w:sz w:val="20"/>
                <w:szCs w:val="20"/>
                <w:lang w:val="en-GB"/>
              </w:rPr>
            </w:pPr>
            <w:r w:rsidRPr="008F703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Podstawowa</w:t>
            </w:r>
          </w:p>
        </w:tc>
        <w:tc>
          <w:tcPr>
            <w:tcW w:w="6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67CF35" w14:textId="77777777" w:rsidR="00FE1023" w:rsidRPr="008F7033" w:rsidRDefault="00CE13BD" w:rsidP="00FE1023">
            <w:pPr>
              <w:pStyle w:val="Akapitzlist"/>
              <w:numPr>
                <w:ilvl w:val="0"/>
                <w:numId w:val="6"/>
              </w:num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F703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T. Tomaszkiewicz Przekład audiowizualny. </w:t>
            </w:r>
            <w:r w:rsidR="00274A0C" w:rsidRPr="008F703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PWN </w:t>
            </w:r>
            <w:r w:rsidRPr="008F703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2017</w:t>
            </w:r>
          </w:p>
          <w:p w14:paraId="5F84FE17" w14:textId="77777777" w:rsidR="000360F9" w:rsidRPr="008F7033" w:rsidRDefault="00CE13BD" w:rsidP="00FE1023">
            <w:pPr>
              <w:pStyle w:val="Akapitzlist"/>
              <w:numPr>
                <w:ilvl w:val="0"/>
                <w:numId w:val="6"/>
              </w:num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F703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FE1023" w:rsidRPr="008F703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Skrypty seriali/ filmów </w:t>
            </w:r>
            <w:proofErr w:type="spellStart"/>
            <w:r w:rsidR="00FE1023" w:rsidRPr="008F703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dostepnych</w:t>
            </w:r>
            <w:proofErr w:type="spellEnd"/>
            <w:r w:rsidR="00FE1023" w:rsidRPr="008F703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na </w:t>
            </w:r>
            <w:hyperlink r:id="rId5" w:history="1">
              <w:r w:rsidR="00FE1023" w:rsidRPr="008F7033">
                <w:rPr>
                  <w:rStyle w:val="Hipercze"/>
                  <w:rFonts w:ascii="Times New Roman" w:hAnsi="Times New Roman" w:cs="Times New Roman"/>
                  <w:sz w:val="20"/>
                  <w:szCs w:val="20"/>
                </w:rPr>
                <w:t>www.youtube.com/</w:t>
              </w:r>
            </w:hyperlink>
            <w:r w:rsidR="00FE1023" w:rsidRPr="008F703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FE1023" w:rsidRPr="008F703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netflix</w:t>
            </w:r>
            <w:proofErr w:type="spellEnd"/>
          </w:p>
        </w:tc>
      </w:tr>
      <w:tr w:rsidR="000360F9" w:rsidRPr="008F7033" w14:paraId="30BB5897" w14:textId="77777777" w:rsidTr="00A9126F">
        <w:trPr>
          <w:trHeight w:val="284"/>
        </w:trPr>
        <w:tc>
          <w:tcPr>
            <w:tcW w:w="15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BFC5B9" w14:textId="77777777" w:rsidR="000360F9" w:rsidRPr="008F7033" w:rsidRDefault="000360F9">
            <w:pPr>
              <w:snapToGrid w:val="0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10F212" w14:textId="77777777" w:rsidR="000360F9" w:rsidRPr="008F7033" w:rsidRDefault="000360F9">
            <w:pPr>
              <w:ind w:left="426" w:hanging="392"/>
              <w:rPr>
                <w:rFonts w:ascii="Times New Roman" w:eastAsia="Univers-Condensed-Medium" w:hAnsi="Times New Roman" w:cs="Times New Roman"/>
                <w:color w:val="auto"/>
                <w:sz w:val="20"/>
                <w:szCs w:val="20"/>
                <w:lang w:val="en-US"/>
              </w:rPr>
            </w:pPr>
            <w:r w:rsidRPr="008F703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uzupełniająca</w:t>
            </w:r>
          </w:p>
        </w:tc>
        <w:tc>
          <w:tcPr>
            <w:tcW w:w="6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23684B" w14:textId="77777777" w:rsidR="000360F9" w:rsidRPr="008F7033" w:rsidRDefault="000360F9" w:rsidP="0088690F">
            <w:pPr>
              <w:pStyle w:val="Akapitzlist"/>
              <w:numPr>
                <w:ilvl w:val="0"/>
                <w:numId w:val="7"/>
              </w:numPr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r w:rsidRPr="008F7033">
              <w:rPr>
                <w:rFonts w:ascii="Times New Roman" w:eastAsia="Univers-Condensed-Medium" w:hAnsi="Times New Roman" w:cs="Times New Roman"/>
                <w:color w:val="auto"/>
                <w:sz w:val="20"/>
                <w:szCs w:val="20"/>
              </w:rPr>
              <w:t xml:space="preserve">M. Garncarz, M. Widawski Przełamując bariery przekładu </w:t>
            </w:r>
            <w:proofErr w:type="spellStart"/>
            <w:r w:rsidRPr="008F7033">
              <w:rPr>
                <w:rFonts w:ascii="Times New Roman" w:eastAsia="Univers-Condensed-Medium" w:hAnsi="Times New Roman" w:cs="Times New Roman"/>
                <w:color w:val="auto"/>
                <w:sz w:val="20"/>
                <w:szCs w:val="20"/>
              </w:rPr>
              <w:t>audiowizualnego:o</w:t>
            </w:r>
            <w:proofErr w:type="spellEnd"/>
            <w:r w:rsidRPr="008F7033">
              <w:rPr>
                <w:rFonts w:ascii="Times New Roman" w:eastAsia="Univers-Condensed-Medium" w:hAnsi="Times New Roman" w:cs="Times New Roman"/>
                <w:color w:val="auto"/>
                <w:sz w:val="20"/>
                <w:szCs w:val="20"/>
              </w:rPr>
              <w:t xml:space="preserve"> tłumaczu telewizyjnym jako twórcy i tworzywie. </w:t>
            </w:r>
            <w:proofErr w:type="spellStart"/>
            <w:r w:rsidR="0088690F" w:rsidRPr="008F7033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Przekładaniec</w:t>
            </w:r>
            <w:proofErr w:type="spellEnd"/>
            <w:r w:rsidR="0088690F" w:rsidRPr="008F7033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, nr 20; 40-49</w:t>
            </w:r>
            <w:r w:rsidR="00274A0C" w:rsidRPr="008F7033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 xml:space="preserve"> </w:t>
            </w:r>
            <w:r w:rsidR="00274A0C" w:rsidRPr="008F7033">
              <w:rPr>
                <w:rFonts w:ascii="Times New Roman" w:eastAsia="Univers-Condensed-Medium" w:hAnsi="Times New Roman" w:cs="Times New Roman"/>
                <w:color w:val="auto"/>
                <w:sz w:val="20"/>
                <w:szCs w:val="20"/>
                <w:lang w:val="en-US"/>
              </w:rPr>
              <w:t>2009</w:t>
            </w:r>
          </w:p>
          <w:p w14:paraId="4264D139" w14:textId="77777777" w:rsidR="000360F9" w:rsidRPr="008F7033" w:rsidRDefault="000360F9" w:rsidP="0043488E">
            <w:pPr>
              <w:pStyle w:val="Akapitzlist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7033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Materiały</w:t>
            </w:r>
            <w:proofErr w:type="spellEnd"/>
            <w:r w:rsidRPr="008F7033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F7033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internetowe</w:t>
            </w:r>
            <w:proofErr w:type="spellEnd"/>
          </w:p>
        </w:tc>
      </w:tr>
    </w:tbl>
    <w:p w14:paraId="1E426D61" w14:textId="77777777" w:rsidR="000360F9" w:rsidRPr="008F7033" w:rsidRDefault="000360F9">
      <w:pPr>
        <w:rPr>
          <w:rFonts w:ascii="Times New Roman" w:hAnsi="Times New Roman" w:cs="Times New Roman"/>
          <w:sz w:val="20"/>
          <w:szCs w:val="20"/>
        </w:rPr>
      </w:pPr>
    </w:p>
    <w:p w14:paraId="756AD184" w14:textId="77777777" w:rsidR="000360F9" w:rsidRPr="008F7033" w:rsidRDefault="000360F9">
      <w:pPr>
        <w:numPr>
          <w:ilvl w:val="0"/>
          <w:numId w:val="1"/>
        </w:numPr>
        <w:rPr>
          <w:rFonts w:ascii="Times New Roman" w:hAnsi="Times New Roman" w:cs="Times New Roman"/>
          <w:color w:val="auto"/>
          <w:sz w:val="20"/>
          <w:szCs w:val="20"/>
        </w:rPr>
      </w:pPr>
      <w:r w:rsidRPr="008F7033">
        <w:rPr>
          <w:rFonts w:ascii="Times New Roman" w:hAnsi="Times New Roman" w:cs="Times New Roman"/>
          <w:b/>
          <w:color w:val="auto"/>
          <w:sz w:val="20"/>
          <w:szCs w:val="20"/>
        </w:rPr>
        <w:t>CELE, TREŚCI I EFEKTY</w:t>
      </w:r>
      <w:r w:rsidR="00A75FA1" w:rsidRPr="008F7033">
        <w:rPr>
          <w:rFonts w:ascii="Times New Roman" w:hAnsi="Times New Roman" w:cs="Times New Roman"/>
          <w:b/>
          <w:color w:val="auto"/>
          <w:sz w:val="20"/>
          <w:szCs w:val="20"/>
        </w:rPr>
        <w:t xml:space="preserve"> UCZENIA SIĘ</w:t>
      </w:r>
    </w:p>
    <w:tbl>
      <w:tblPr>
        <w:tblW w:w="0" w:type="auto"/>
        <w:tblInd w:w="-8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11"/>
      </w:tblGrid>
      <w:tr w:rsidR="000360F9" w:rsidRPr="008F7033" w14:paraId="0206B018" w14:textId="77777777">
        <w:trPr>
          <w:trHeight w:val="907"/>
        </w:trPr>
        <w:tc>
          <w:tcPr>
            <w:tcW w:w="9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F4A666" w14:textId="4BCAFC4B" w:rsidR="000360F9" w:rsidRPr="008F7033" w:rsidRDefault="000360F9">
            <w:pPr>
              <w:numPr>
                <w:ilvl w:val="1"/>
                <w:numId w:val="1"/>
              </w:numPr>
              <w:ind w:left="498" w:hanging="426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8F703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Cele przedmiotu </w:t>
            </w:r>
          </w:p>
          <w:p w14:paraId="4DA04AD4" w14:textId="77777777" w:rsidR="002229A8" w:rsidRPr="008F7033" w:rsidRDefault="007A3A7A" w:rsidP="002229A8">
            <w:pP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8F703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Ćwiczenia 15h/ 15 h</w:t>
            </w:r>
          </w:p>
          <w:p w14:paraId="19639490" w14:textId="03B21213" w:rsidR="000360F9" w:rsidRPr="008F7033" w:rsidRDefault="000360F9">
            <w:pP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8F7033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C1</w:t>
            </w:r>
            <w:r w:rsidRPr="008F703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. </w:t>
            </w:r>
            <w:r w:rsidR="003E1815" w:rsidRPr="008F703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Rozwijanie</w:t>
            </w:r>
            <w:r w:rsidRPr="008F703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2229A8" w:rsidRPr="008F703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przez studentów </w:t>
            </w:r>
            <w:r w:rsidR="00346AB5" w:rsidRPr="008F703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własnych </w:t>
            </w:r>
            <w:r w:rsidRPr="008F703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technik translatorskich oraz wrażliwości na różnice znaczeniowe, gramatyczne, kolokacyjne i st</w:t>
            </w:r>
            <w:r w:rsidR="00346AB5" w:rsidRPr="008F703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ylistyczne między j. ang. a j. p</w:t>
            </w:r>
            <w:r w:rsidRPr="008F703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olskim, podobieństwa i różnice </w:t>
            </w:r>
            <w:proofErr w:type="spellStart"/>
            <w:r w:rsidRPr="008F703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socjokulturowe</w:t>
            </w:r>
            <w:proofErr w:type="spellEnd"/>
            <w:r w:rsidRPr="008F703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oraz na konieczność zachowania ich w tłumaczeniu.  </w:t>
            </w:r>
          </w:p>
          <w:p w14:paraId="1C472138" w14:textId="202CF1B2" w:rsidR="000360F9" w:rsidRPr="008F7033" w:rsidRDefault="000360F9">
            <w:pP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8F7033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C2</w:t>
            </w:r>
            <w:r w:rsidRPr="008F703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 Poszerzenie</w:t>
            </w:r>
            <w:r w:rsidR="002229A8" w:rsidRPr="008F703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3E1815" w:rsidRPr="008F703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u studentów </w:t>
            </w:r>
            <w:r w:rsidRPr="008F703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znajomości słownictwa oraz idiomów, unikania kalki językowej, a także umiejętności rozumienia ze słuchu w </w:t>
            </w:r>
            <w:r w:rsidR="003E1815" w:rsidRPr="008F703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języku angielskim</w:t>
            </w:r>
          </w:p>
          <w:p w14:paraId="6FD23111" w14:textId="77777777" w:rsidR="000360F9" w:rsidRPr="008F7033" w:rsidRDefault="000360F9">
            <w:pP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8F7033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C3.</w:t>
            </w:r>
            <w:r w:rsidRPr="008F703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Doskonalenie </w:t>
            </w:r>
            <w:r w:rsidR="006E498B" w:rsidRPr="008F703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u </w:t>
            </w:r>
            <w:r w:rsidR="002229A8" w:rsidRPr="008F703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studentów </w:t>
            </w:r>
            <w:r w:rsidR="00346AB5" w:rsidRPr="008F703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własnych </w:t>
            </w:r>
            <w:r w:rsidRPr="008F703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technik tłumaczenia audiowizualnego oraz sporządzania napisów.</w:t>
            </w:r>
            <w:r w:rsidRPr="008F7033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 xml:space="preserve"> </w:t>
            </w:r>
          </w:p>
          <w:p w14:paraId="6DB13D34" w14:textId="77777777" w:rsidR="000360F9" w:rsidRPr="008F7033" w:rsidRDefault="000360F9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F7033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 xml:space="preserve">C4. </w:t>
            </w:r>
            <w:r w:rsidR="002229A8" w:rsidRPr="008F703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Zapoznanie studentów</w:t>
            </w:r>
            <w:r w:rsidRPr="008F703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z praktycznym zastosowaniem języka angielskiego, doskonalenie oraz ugruntowanie </w:t>
            </w:r>
            <w:r w:rsidR="002229A8" w:rsidRPr="008F703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własnych kompetencji translatorskich, </w:t>
            </w:r>
            <w:r w:rsidRPr="008F703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praktyczne wykorzystanie wiedzy zdobytej podczas studiów, nauka samodzielności/pracy indywidualnej oraz wykształcenia poczucia odpowiedzialności za jej efekty.</w:t>
            </w:r>
          </w:p>
          <w:p w14:paraId="4385E09D" w14:textId="77777777" w:rsidR="000360F9" w:rsidRPr="008F7033" w:rsidRDefault="000360F9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0360F9" w:rsidRPr="008F7033" w14:paraId="0567E696" w14:textId="77777777" w:rsidTr="00A9126F">
        <w:trPr>
          <w:trHeight w:val="416"/>
        </w:trPr>
        <w:tc>
          <w:tcPr>
            <w:tcW w:w="9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9E4004" w14:textId="3994B83C" w:rsidR="000360F9" w:rsidRPr="008F7033" w:rsidRDefault="000360F9">
            <w:pPr>
              <w:numPr>
                <w:ilvl w:val="1"/>
                <w:numId w:val="1"/>
              </w:numPr>
              <w:ind w:left="498" w:hanging="426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F703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Treści programowe </w:t>
            </w:r>
          </w:p>
          <w:p w14:paraId="330AB53E" w14:textId="77777777" w:rsidR="002229A8" w:rsidRPr="008F7033" w:rsidRDefault="00D57FD8" w:rsidP="002229A8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F703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Ćwiczenia</w:t>
            </w:r>
            <w:r w:rsidR="005329CF" w:rsidRPr="008F703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15h</w:t>
            </w:r>
            <w:r w:rsidR="007A3A7A" w:rsidRPr="008F703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/ 15 h</w:t>
            </w:r>
          </w:p>
          <w:p w14:paraId="3CD7E98F" w14:textId="77777777" w:rsidR="000360F9" w:rsidRPr="008F7033" w:rsidRDefault="000360F9">
            <w:pPr>
              <w:numPr>
                <w:ilvl w:val="0"/>
                <w:numId w:val="4"/>
              </w:numPr>
              <w:ind w:left="498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F703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Wzbogacanie </w:t>
            </w:r>
            <w:r w:rsidR="007A3A7A" w:rsidRPr="008F703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u studentów </w:t>
            </w:r>
            <w:r w:rsidRPr="008F703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znajomości słownictwa (synonimika) oraz idiomatycznej angielszczyzny w procesie praktycznego tłumaczenia audiowizualnego.</w:t>
            </w:r>
          </w:p>
          <w:p w14:paraId="4227EB37" w14:textId="77777777" w:rsidR="000360F9" w:rsidRPr="008F7033" w:rsidRDefault="000360F9">
            <w:pPr>
              <w:numPr>
                <w:ilvl w:val="0"/>
                <w:numId w:val="4"/>
              </w:numPr>
              <w:ind w:left="498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F703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Doskonalenie umiejętności rozumienia przekazu audiowizualnego ze słuchu.</w:t>
            </w:r>
            <w:r w:rsidR="00D57FD8" w:rsidRPr="008F703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8F703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    </w:t>
            </w:r>
          </w:p>
          <w:p w14:paraId="107775C6" w14:textId="77777777" w:rsidR="000360F9" w:rsidRPr="008F7033" w:rsidRDefault="000360F9">
            <w:pPr>
              <w:numPr>
                <w:ilvl w:val="0"/>
                <w:numId w:val="4"/>
              </w:numPr>
              <w:ind w:left="498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F703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Doskonalenie umiejętności  tłumaczenia tekstów: wierność oryginałowi, ale nie dosłowność.</w:t>
            </w:r>
          </w:p>
          <w:p w14:paraId="51EDE9C5" w14:textId="77777777" w:rsidR="000360F9" w:rsidRPr="008F7033" w:rsidRDefault="000360F9">
            <w:pPr>
              <w:numPr>
                <w:ilvl w:val="0"/>
                <w:numId w:val="4"/>
              </w:numPr>
              <w:ind w:left="498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F703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Stosowanie zasad zachowania poprawności językowej w j. ang. i polskim:  gramatycznej, składniowej, stylistycznej  oraz kolokacyjnej.</w:t>
            </w:r>
          </w:p>
          <w:p w14:paraId="2F2E174A" w14:textId="77777777" w:rsidR="000360F9" w:rsidRPr="008F7033" w:rsidRDefault="000360F9">
            <w:pPr>
              <w:numPr>
                <w:ilvl w:val="0"/>
                <w:numId w:val="4"/>
              </w:numPr>
              <w:ind w:left="498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F703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Oddawanie niuansów znaczeniowych, gry słów, humoru, ironii w tłumaczeniu kwestii angielskich na j. polski.</w:t>
            </w:r>
          </w:p>
          <w:p w14:paraId="16403ADE" w14:textId="77777777" w:rsidR="000360F9" w:rsidRPr="008F7033" w:rsidRDefault="000360F9">
            <w:pPr>
              <w:numPr>
                <w:ilvl w:val="0"/>
                <w:numId w:val="4"/>
              </w:numPr>
              <w:ind w:left="498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F703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Technika posługiwania się </w:t>
            </w:r>
            <w:r w:rsidR="00D57FD8" w:rsidRPr="008F703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programami translatorskimi/ do tworzenia napisów.</w:t>
            </w:r>
          </w:p>
          <w:p w14:paraId="391F06FA" w14:textId="77777777" w:rsidR="000360F9" w:rsidRPr="008F7033" w:rsidRDefault="000360F9">
            <w:pPr>
              <w:numPr>
                <w:ilvl w:val="0"/>
                <w:numId w:val="4"/>
              </w:numPr>
              <w:ind w:left="498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F703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Operowanie synonimami w tłumaczeniu oraz unikania kalki językowej. </w:t>
            </w:r>
          </w:p>
          <w:p w14:paraId="765B84BA" w14:textId="77777777" w:rsidR="000360F9" w:rsidRPr="008F7033" w:rsidRDefault="000360F9" w:rsidP="003A5FCC">
            <w:pPr>
              <w:numPr>
                <w:ilvl w:val="0"/>
                <w:numId w:val="4"/>
              </w:numPr>
              <w:ind w:left="498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F703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Tłumaczenie typowo angielskich form gramatycznych, nazw własnych, dat, adresów, skrótów, miar i wag, etc.. </w:t>
            </w:r>
          </w:p>
          <w:p w14:paraId="2FFFC098" w14:textId="77777777" w:rsidR="000360F9" w:rsidRPr="008F7033" w:rsidRDefault="000360F9">
            <w:pPr>
              <w:numPr>
                <w:ilvl w:val="0"/>
                <w:numId w:val="4"/>
              </w:numPr>
              <w:ind w:left="498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F703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Techniki sporządzania napisów filmowych, ich poprawność ortograficzna i interpunkcyjna. </w:t>
            </w:r>
          </w:p>
          <w:p w14:paraId="018C45CA" w14:textId="77777777" w:rsidR="000360F9" w:rsidRPr="008F7033" w:rsidRDefault="000360F9">
            <w:pPr>
              <w:numPr>
                <w:ilvl w:val="0"/>
                <w:numId w:val="4"/>
              </w:numPr>
              <w:ind w:left="498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F703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Tłumaczenie tytułów, kolokwializmów i wulgaryzmów. </w:t>
            </w:r>
          </w:p>
          <w:p w14:paraId="7D5DFD31" w14:textId="77777777" w:rsidR="000360F9" w:rsidRPr="008F7033" w:rsidRDefault="000360F9">
            <w:pPr>
              <w:numPr>
                <w:ilvl w:val="0"/>
                <w:numId w:val="4"/>
              </w:numPr>
              <w:ind w:left="498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F703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Zachowanie tła kulturowego i tekstów w różnych odmianach angielskiego</w:t>
            </w:r>
          </w:p>
          <w:p w14:paraId="19C74474" w14:textId="77777777" w:rsidR="000360F9" w:rsidRPr="008F7033" w:rsidRDefault="000360F9">
            <w:pPr>
              <w:numPr>
                <w:ilvl w:val="0"/>
                <w:numId w:val="4"/>
              </w:numPr>
              <w:ind w:left="498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F703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Umiejętność zarządzania własną pracą samodzielną oraz pracą w grupie.</w:t>
            </w:r>
          </w:p>
          <w:p w14:paraId="0C99DAB4" w14:textId="77777777" w:rsidR="000360F9" w:rsidRPr="008F7033" w:rsidRDefault="000360F9">
            <w:pPr>
              <w:ind w:hanging="498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</w:tbl>
    <w:p w14:paraId="7E05CEFF" w14:textId="77777777" w:rsidR="000360F9" w:rsidRPr="008F7033" w:rsidRDefault="000360F9">
      <w:pPr>
        <w:rPr>
          <w:rFonts w:ascii="Times New Roman" w:hAnsi="Times New Roman" w:cs="Times New Roman"/>
          <w:sz w:val="20"/>
          <w:szCs w:val="20"/>
        </w:rPr>
      </w:pPr>
    </w:p>
    <w:p w14:paraId="3FE309EB" w14:textId="77777777" w:rsidR="000360F9" w:rsidRPr="008F7033" w:rsidRDefault="00A75FA1">
      <w:pPr>
        <w:numPr>
          <w:ilvl w:val="1"/>
          <w:numId w:val="1"/>
        </w:numPr>
        <w:ind w:left="426" w:hanging="426"/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8F7033">
        <w:rPr>
          <w:rFonts w:ascii="Times New Roman" w:hAnsi="Times New Roman" w:cs="Times New Roman"/>
          <w:b/>
          <w:color w:val="auto"/>
          <w:sz w:val="20"/>
          <w:szCs w:val="20"/>
        </w:rPr>
        <w:lastRenderedPageBreak/>
        <w:t>Przedmiotowe efekty uczenia się</w:t>
      </w:r>
    </w:p>
    <w:tbl>
      <w:tblPr>
        <w:tblW w:w="0" w:type="auto"/>
        <w:tblInd w:w="-15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6"/>
        <w:gridCol w:w="760"/>
        <w:gridCol w:w="1070"/>
        <w:gridCol w:w="378"/>
        <w:gridCol w:w="378"/>
        <w:gridCol w:w="378"/>
        <w:gridCol w:w="378"/>
        <w:gridCol w:w="378"/>
        <w:gridCol w:w="378"/>
        <w:gridCol w:w="378"/>
        <w:gridCol w:w="378"/>
        <w:gridCol w:w="379"/>
        <w:gridCol w:w="379"/>
        <w:gridCol w:w="379"/>
        <w:gridCol w:w="379"/>
        <w:gridCol w:w="379"/>
        <w:gridCol w:w="379"/>
        <w:gridCol w:w="379"/>
        <w:gridCol w:w="379"/>
        <w:gridCol w:w="232"/>
        <w:gridCol w:w="147"/>
        <w:gridCol w:w="379"/>
        <w:gridCol w:w="379"/>
        <w:gridCol w:w="379"/>
        <w:gridCol w:w="355"/>
        <w:gridCol w:w="34"/>
        <w:gridCol w:w="20"/>
      </w:tblGrid>
      <w:tr w:rsidR="000360F9" w:rsidRPr="008F7033" w14:paraId="098A8AB3" w14:textId="77777777" w:rsidTr="007E6198">
        <w:trPr>
          <w:gridAfter w:val="1"/>
          <w:wAfter w:w="20" w:type="dxa"/>
          <w:cantSplit/>
          <w:trHeight w:val="969"/>
        </w:trPr>
        <w:tc>
          <w:tcPr>
            <w:tcW w:w="9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4004AD3" w14:textId="77777777" w:rsidR="000360F9" w:rsidRPr="008F7033" w:rsidRDefault="000360F9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F703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Efekt </w:t>
            </w:r>
          </w:p>
        </w:tc>
        <w:tc>
          <w:tcPr>
            <w:tcW w:w="7358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433AF3" w14:textId="77777777" w:rsidR="000360F9" w:rsidRPr="008F7033" w:rsidRDefault="000360F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F703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Student, który zaliczył przedmio</w:t>
            </w:r>
            <w:r w:rsidR="00A75FA1" w:rsidRPr="008F703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t</w:t>
            </w:r>
          </w:p>
        </w:tc>
        <w:tc>
          <w:tcPr>
            <w:tcW w:w="163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393BE5" w14:textId="77777777" w:rsidR="000360F9" w:rsidRPr="008F7033" w:rsidRDefault="00A75FA1" w:rsidP="00A75FA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F703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Odniesienie do kierunkowych efektów uczenia się</w:t>
            </w:r>
            <w:r w:rsidR="000360F9" w:rsidRPr="008F703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34" w:type="dxa"/>
            <w:tcBorders>
              <w:left w:val="single" w:sz="4" w:space="0" w:color="000000"/>
            </w:tcBorders>
            <w:shd w:val="clear" w:color="auto" w:fill="auto"/>
          </w:tcPr>
          <w:p w14:paraId="4EBB7BD5" w14:textId="77777777" w:rsidR="000360F9" w:rsidRPr="008F7033" w:rsidRDefault="000360F9">
            <w:pPr>
              <w:snapToGri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0360F9" w:rsidRPr="008F7033" w14:paraId="78433D85" w14:textId="77777777" w:rsidTr="007E6198">
        <w:trPr>
          <w:gridAfter w:val="1"/>
          <w:wAfter w:w="20" w:type="dxa"/>
          <w:trHeight w:val="284"/>
        </w:trPr>
        <w:tc>
          <w:tcPr>
            <w:tcW w:w="9993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F7B338" w14:textId="77777777" w:rsidR="000360F9" w:rsidRPr="008F7033" w:rsidRDefault="000360F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F703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8F703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WIEDZ</w:t>
            </w:r>
            <w:r w:rsidR="00A75FA1" w:rsidRPr="008F703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Y</w:t>
            </w:r>
          </w:p>
        </w:tc>
        <w:tc>
          <w:tcPr>
            <w:tcW w:w="34" w:type="dxa"/>
            <w:tcBorders>
              <w:left w:val="single" w:sz="4" w:space="0" w:color="000000"/>
            </w:tcBorders>
            <w:shd w:val="clear" w:color="auto" w:fill="auto"/>
          </w:tcPr>
          <w:p w14:paraId="13A33C0B" w14:textId="77777777" w:rsidR="000360F9" w:rsidRPr="008F7033" w:rsidRDefault="000360F9">
            <w:pPr>
              <w:snapToGri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7E6198" w:rsidRPr="008F7033" w14:paraId="7FD476EF" w14:textId="77777777" w:rsidTr="007E6198">
        <w:trPr>
          <w:gridAfter w:val="1"/>
          <w:wAfter w:w="20" w:type="dxa"/>
          <w:trHeight w:val="284"/>
        </w:trPr>
        <w:tc>
          <w:tcPr>
            <w:tcW w:w="9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9C1B1D" w14:textId="77777777" w:rsidR="007E6198" w:rsidRPr="008F7033" w:rsidRDefault="007E61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7033">
              <w:rPr>
                <w:rFonts w:ascii="Times New Roman" w:hAnsi="Times New Roman" w:cs="Times New Roman"/>
                <w:sz w:val="20"/>
                <w:szCs w:val="20"/>
              </w:rPr>
              <w:t>W01</w:t>
            </w:r>
          </w:p>
        </w:tc>
        <w:tc>
          <w:tcPr>
            <w:tcW w:w="7358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C914DA" w14:textId="77777777" w:rsidR="007E6198" w:rsidRPr="008F7033" w:rsidRDefault="007E6198" w:rsidP="00414437">
            <w:pPr>
              <w:pStyle w:val="NormalnyWeb"/>
              <w:rPr>
                <w:sz w:val="20"/>
                <w:szCs w:val="20"/>
              </w:rPr>
            </w:pPr>
            <w:r w:rsidRPr="008F7033">
              <w:rPr>
                <w:sz w:val="20"/>
                <w:szCs w:val="20"/>
              </w:rPr>
              <w:t>zna techniki, strategie i metody tłumaczeniowe stosowane podczas przekładu tekstów audiowizualnych oraz ich zastosowania praktyczne w prowadzonej działalności zawodowej, kulturalnej i medialnej.</w:t>
            </w:r>
          </w:p>
        </w:tc>
        <w:tc>
          <w:tcPr>
            <w:tcW w:w="163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31EFEC" w14:textId="77777777" w:rsidR="007E6198" w:rsidRPr="008F7033" w:rsidRDefault="007E619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F7033">
              <w:rPr>
                <w:rFonts w:ascii="Times New Roman" w:hAnsi="Times New Roman" w:cs="Times New Roman"/>
                <w:sz w:val="20"/>
                <w:szCs w:val="20"/>
              </w:rPr>
              <w:t>FIL</w:t>
            </w:r>
            <w:r w:rsidR="007A3A7A" w:rsidRPr="008F7033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8F7033">
              <w:rPr>
                <w:rFonts w:ascii="Times New Roman" w:hAnsi="Times New Roman" w:cs="Times New Roman"/>
                <w:sz w:val="20"/>
                <w:szCs w:val="20"/>
              </w:rPr>
              <w:t>1P _W04</w:t>
            </w:r>
          </w:p>
        </w:tc>
        <w:tc>
          <w:tcPr>
            <w:tcW w:w="34" w:type="dxa"/>
            <w:tcBorders>
              <w:left w:val="single" w:sz="4" w:space="0" w:color="000000"/>
            </w:tcBorders>
            <w:shd w:val="clear" w:color="auto" w:fill="auto"/>
          </w:tcPr>
          <w:p w14:paraId="54CE0CF8" w14:textId="77777777" w:rsidR="007E6198" w:rsidRPr="008F7033" w:rsidRDefault="007E6198">
            <w:pPr>
              <w:snapToGri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7E6198" w:rsidRPr="008F7033" w14:paraId="64CCD5D2" w14:textId="77777777" w:rsidTr="007E6198">
        <w:trPr>
          <w:gridAfter w:val="1"/>
          <w:wAfter w:w="20" w:type="dxa"/>
          <w:trHeight w:val="284"/>
        </w:trPr>
        <w:tc>
          <w:tcPr>
            <w:tcW w:w="9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E39DCC" w14:textId="77777777" w:rsidR="007E6198" w:rsidRPr="008F7033" w:rsidRDefault="001104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7033">
              <w:rPr>
                <w:rFonts w:ascii="Times New Roman" w:hAnsi="Times New Roman" w:cs="Times New Roman"/>
                <w:sz w:val="20"/>
                <w:szCs w:val="20"/>
              </w:rPr>
              <w:t>W02</w:t>
            </w:r>
          </w:p>
        </w:tc>
        <w:tc>
          <w:tcPr>
            <w:tcW w:w="7358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294F08" w14:textId="77777777" w:rsidR="007E6198" w:rsidRPr="008F7033" w:rsidRDefault="007E6198" w:rsidP="0041443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F7033">
              <w:rPr>
                <w:rFonts w:ascii="Times New Roman" w:hAnsi="Times New Roman" w:cs="Times New Roman"/>
                <w:sz w:val="20"/>
                <w:szCs w:val="20"/>
              </w:rPr>
              <w:t>ma podstawową wiedzę o metodyce wykonywania zadań i dobrych praktykach stosowanych w działalności zawodowej tłumacza TAW</w:t>
            </w:r>
          </w:p>
        </w:tc>
        <w:tc>
          <w:tcPr>
            <w:tcW w:w="163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C9E163" w14:textId="77777777" w:rsidR="007E6198" w:rsidRPr="008F7033" w:rsidRDefault="007A3A7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F7033">
              <w:rPr>
                <w:rFonts w:ascii="Times New Roman" w:hAnsi="Times New Roman" w:cs="Times New Roman"/>
                <w:sz w:val="20"/>
                <w:szCs w:val="20"/>
              </w:rPr>
              <w:t>FILA1P</w:t>
            </w:r>
            <w:r w:rsidR="007E6198" w:rsidRPr="008F7033">
              <w:rPr>
                <w:rFonts w:ascii="Times New Roman" w:hAnsi="Times New Roman" w:cs="Times New Roman"/>
                <w:sz w:val="20"/>
                <w:szCs w:val="20"/>
              </w:rPr>
              <w:t xml:space="preserve"> _W09</w:t>
            </w:r>
          </w:p>
        </w:tc>
        <w:tc>
          <w:tcPr>
            <w:tcW w:w="34" w:type="dxa"/>
            <w:tcBorders>
              <w:left w:val="single" w:sz="4" w:space="0" w:color="000000"/>
            </w:tcBorders>
            <w:shd w:val="clear" w:color="auto" w:fill="auto"/>
          </w:tcPr>
          <w:p w14:paraId="2DD879FE" w14:textId="77777777" w:rsidR="007E6198" w:rsidRPr="008F7033" w:rsidRDefault="007E6198">
            <w:pPr>
              <w:snapToGri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0360F9" w:rsidRPr="008F7033" w14:paraId="046C6607" w14:textId="77777777" w:rsidTr="007E6198">
        <w:trPr>
          <w:gridAfter w:val="1"/>
          <w:wAfter w:w="20" w:type="dxa"/>
          <w:trHeight w:val="284"/>
        </w:trPr>
        <w:tc>
          <w:tcPr>
            <w:tcW w:w="9993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33BD3F" w14:textId="77777777" w:rsidR="000360F9" w:rsidRPr="008F7033" w:rsidRDefault="000360F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F703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8F703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UMIEJĘTNOŚCI:</w:t>
            </w:r>
          </w:p>
        </w:tc>
        <w:tc>
          <w:tcPr>
            <w:tcW w:w="34" w:type="dxa"/>
            <w:tcBorders>
              <w:left w:val="single" w:sz="4" w:space="0" w:color="000000"/>
            </w:tcBorders>
            <w:shd w:val="clear" w:color="auto" w:fill="auto"/>
          </w:tcPr>
          <w:p w14:paraId="58EFD933" w14:textId="77777777" w:rsidR="000360F9" w:rsidRPr="008F7033" w:rsidRDefault="000360F9">
            <w:pPr>
              <w:snapToGri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7E6198" w:rsidRPr="008F7033" w14:paraId="76393EBB" w14:textId="77777777" w:rsidTr="007E6198">
        <w:trPr>
          <w:gridAfter w:val="1"/>
          <w:wAfter w:w="20" w:type="dxa"/>
          <w:trHeight w:val="284"/>
        </w:trPr>
        <w:tc>
          <w:tcPr>
            <w:tcW w:w="9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92CE9E" w14:textId="77777777" w:rsidR="007E6198" w:rsidRPr="008F7033" w:rsidRDefault="007E61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7033">
              <w:rPr>
                <w:rFonts w:ascii="Times New Roman" w:hAnsi="Times New Roman" w:cs="Times New Roman"/>
                <w:sz w:val="20"/>
                <w:szCs w:val="20"/>
              </w:rPr>
              <w:t>U01</w:t>
            </w:r>
          </w:p>
        </w:tc>
        <w:tc>
          <w:tcPr>
            <w:tcW w:w="7358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0D6675" w14:textId="77777777" w:rsidR="007E6198" w:rsidRPr="008F7033" w:rsidRDefault="007E6198" w:rsidP="0041443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F7033">
              <w:rPr>
                <w:rFonts w:ascii="Times New Roman" w:hAnsi="Times New Roman" w:cs="Times New Roman"/>
                <w:sz w:val="20"/>
                <w:szCs w:val="20"/>
              </w:rPr>
              <w:t>potrafi ocenić przydatność technik, strategii i metod tłumaczeniowych i wykorzystać je do tłumaczeń ustnych i pisemnych przy tłumaczeniach audiowizualnych.</w:t>
            </w:r>
          </w:p>
        </w:tc>
        <w:tc>
          <w:tcPr>
            <w:tcW w:w="163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204EEC" w14:textId="77777777" w:rsidR="007E6198" w:rsidRPr="008F7033" w:rsidRDefault="007A3A7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F7033">
              <w:rPr>
                <w:rFonts w:ascii="Times New Roman" w:hAnsi="Times New Roman" w:cs="Times New Roman"/>
                <w:sz w:val="20"/>
                <w:szCs w:val="20"/>
              </w:rPr>
              <w:t>FILA1P</w:t>
            </w:r>
            <w:r w:rsidR="007E6198" w:rsidRPr="008F7033">
              <w:rPr>
                <w:rFonts w:ascii="Times New Roman" w:hAnsi="Times New Roman" w:cs="Times New Roman"/>
                <w:sz w:val="20"/>
                <w:szCs w:val="20"/>
              </w:rPr>
              <w:t>_U07</w:t>
            </w:r>
          </w:p>
        </w:tc>
        <w:tc>
          <w:tcPr>
            <w:tcW w:w="34" w:type="dxa"/>
            <w:tcBorders>
              <w:left w:val="single" w:sz="4" w:space="0" w:color="000000"/>
            </w:tcBorders>
            <w:shd w:val="clear" w:color="auto" w:fill="auto"/>
          </w:tcPr>
          <w:p w14:paraId="2F80AB52" w14:textId="77777777" w:rsidR="007E6198" w:rsidRPr="008F7033" w:rsidRDefault="007E6198">
            <w:pPr>
              <w:snapToGri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7E6198" w:rsidRPr="008F7033" w14:paraId="598DE953" w14:textId="77777777" w:rsidTr="007E6198">
        <w:trPr>
          <w:gridAfter w:val="1"/>
          <w:wAfter w:w="20" w:type="dxa"/>
          <w:trHeight w:val="284"/>
        </w:trPr>
        <w:tc>
          <w:tcPr>
            <w:tcW w:w="9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2872E3" w14:textId="77777777" w:rsidR="007E6198" w:rsidRPr="008F7033" w:rsidRDefault="007E61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7033">
              <w:rPr>
                <w:rFonts w:ascii="Times New Roman" w:hAnsi="Times New Roman" w:cs="Times New Roman"/>
                <w:sz w:val="20"/>
                <w:szCs w:val="20"/>
              </w:rPr>
              <w:t>U02</w:t>
            </w:r>
          </w:p>
        </w:tc>
        <w:tc>
          <w:tcPr>
            <w:tcW w:w="7358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CC381E" w14:textId="77777777" w:rsidR="007E6198" w:rsidRPr="008F7033" w:rsidRDefault="007E6198" w:rsidP="004144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7033">
              <w:rPr>
                <w:rFonts w:ascii="Times New Roman" w:hAnsi="Times New Roman" w:cs="Times New Roman"/>
                <w:sz w:val="20"/>
                <w:szCs w:val="20"/>
              </w:rPr>
              <w:t>umie porozumiewać się z wykorzystaniem różnych kanałów i technik komunikacyjnych z innymi specjalistami w dziedzinie TAW, przy użyciu narzędzi CAT.</w:t>
            </w:r>
          </w:p>
        </w:tc>
        <w:tc>
          <w:tcPr>
            <w:tcW w:w="163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91C5F2" w14:textId="77777777" w:rsidR="007E6198" w:rsidRPr="008F7033" w:rsidRDefault="007A3A7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F7033">
              <w:rPr>
                <w:rFonts w:ascii="Times New Roman" w:hAnsi="Times New Roman" w:cs="Times New Roman"/>
                <w:sz w:val="20"/>
                <w:szCs w:val="20"/>
              </w:rPr>
              <w:t>FILA1P</w:t>
            </w:r>
            <w:r w:rsidR="007E6198" w:rsidRPr="008F7033">
              <w:rPr>
                <w:rFonts w:ascii="Times New Roman" w:hAnsi="Times New Roman" w:cs="Times New Roman"/>
                <w:sz w:val="20"/>
                <w:szCs w:val="20"/>
              </w:rPr>
              <w:t>_U11</w:t>
            </w:r>
          </w:p>
        </w:tc>
        <w:tc>
          <w:tcPr>
            <w:tcW w:w="34" w:type="dxa"/>
            <w:tcBorders>
              <w:left w:val="single" w:sz="4" w:space="0" w:color="000000"/>
            </w:tcBorders>
            <w:shd w:val="clear" w:color="auto" w:fill="auto"/>
          </w:tcPr>
          <w:p w14:paraId="6F638FBB" w14:textId="77777777" w:rsidR="007E6198" w:rsidRPr="008F7033" w:rsidRDefault="007E6198">
            <w:pPr>
              <w:snapToGri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7E6198" w:rsidRPr="008F7033" w14:paraId="15422927" w14:textId="77777777" w:rsidTr="007E6198">
        <w:trPr>
          <w:gridAfter w:val="1"/>
          <w:wAfter w:w="20" w:type="dxa"/>
          <w:trHeight w:val="284"/>
        </w:trPr>
        <w:tc>
          <w:tcPr>
            <w:tcW w:w="9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3D00AD" w14:textId="77777777" w:rsidR="007E6198" w:rsidRPr="008F7033" w:rsidRDefault="000F1A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7033">
              <w:rPr>
                <w:rFonts w:ascii="Times New Roman" w:hAnsi="Times New Roman" w:cs="Times New Roman"/>
                <w:sz w:val="20"/>
                <w:szCs w:val="20"/>
              </w:rPr>
              <w:t>U03</w:t>
            </w:r>
          </w:p>
        </w:tc>
        <w:tc>
          <w:tcPr>
            <w:tcW w:w="7358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4FB96D" w14:textId="77777777" w:rsidR="007E6198" w:rsidRPr="008F7033" w:rsidRDefault="007E6198" w:rsidP="0041443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F7033">
              <w:rPr>
                <w:rFonts w:ascii="Times New Roman" w:hAnsi="Times New Roman" w:cs="Times New Roman"/>
                <w:sz w:val="20"/>
                <w:szCs w:val="20"/>
              </w:rPr>
              <w:t>posiada podstawowe umiejętności organizacyjne pozwalające na planowanie pracy indywidualnej oraz w zespole związanej z działalnością zawodową tłumacza TAW.</w:t>
            </w:r>
          </w:p>
        </w:tc>
        <w:tc>
          <w:tcPr>
            <w:tcW w:w="163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895680" w14:textId="77777777" w:rsidR="007E6198" w:rsidRPr="008F7033" w:rsidRDefault="007A3A7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F7033">
              <w:rPr>
                <w:rFonts w:ascii="Times New Roman" w:hAnsi="Times New Roman" w:cs="Times New Roman"/>
                <w:sz w:val="20"/>
                <w:szCs w:val="20"/>
              </w:rPr>
              <w:t>FILA1P</w:t>
            </w:r>
            <w:r w:rsidR="007E6198" w:rsidRPr="008F7033">
              <w:rPr>
                <w:rFonts w:ascii="Times New Roman" w:hAnsi="Times New Roman" w:cs="Times New Roman"/>
                <w:sz w:val="20"/>
                <w:szCs w:val="20"/>
              </w:rPr>
              <w:t>_U14</w:t>
            </w:r>
          </w:p>
        </w:tc>
        <w:tc>
          <w:tcPr>
            <w:tcW w:w="34" w:type="dxa"/>
            <w:tcBorders>
              <w:left w:val="single" w:sz="4" w:space="0" w:color="000000"/>
            </w:tcBorders>
            <w:shd w:val="clear" w:color="auto" w:fill="auto"/>
          </w:tcPr>
          <w:p w14:paraId="63C84669" w14:textId="77777777" w:rsidR="007E6198" w:rsidRPr="008F7033" w:rsidRDefault="007E6198">
            <w:pPr>
              <w:snapToGri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0360F9" w:rsidRPr="008F7033" w14:paraId="50239418" w14:textId="77777777" w:rsidTr="007E6198">
        <w:trPr>
          <w:gridAfter w:val="1"/>
          <w:wAfter w:w="20" w:type="dxa"/>
          <w:trHeight w:val="284"/>
        </w:trPr>
        <w:tc>
          <w:tcPr>
            <w:tcW w:w="9993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316C13" w14:textId="77777777" w:rsidR="000360F9" w:rsidRPr="008F7033" w:rsidRDefault="000360F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F703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8F703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KOMPETENCJI SPOŁECZNYCH:</w:t>
            </w:r>
          </w:p>
        </w:tc>
        <w:tc>
          <w:tcPr>
            <w:tcW w:w="34" w:type="dxa"/>
            <w:tcBorders>
              <w:left w:val="single" w:sz="4" w:space="0" w:color="000000"/>
            </w:tcBorders>
            <w:shd w:val="clear" w:color="auto" w:fill="auto"/>
          </w:tcPr>
          <w:p w14:paraId="510BE380" w14:textId="77777777" w:rsidR="000360F9" w:rsidRPr="008F7033" w:rsidRDefault="000360F9">
            <w:pPr>
              <w:snapToGri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0360F9" w:rsidRPr="008F7033" w14:paraId="7714D548" w14:textId="77777777" w:rsidTr="007E6198">
        <w:trPr>
          <w:gridAfter w:val="1"/>
          <w:wAfter w:w="20" w:type="dxa"/>
          <w:trHeight w:val="284"/>
        </w:trPr>
        <w:tc>
          <w:tcPr>
            <w:tcW w:w="9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F53A73" w14:textId="77777777" w:rsidR="000360F9" w:rsidRPr="008F7033" w:rsidRDefault="000360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7033">
              <w:rPr>
                <w:rFonts w:ascii="Times New Roman" w:hAnsi="Times New Roman" w:cs="Times New Roman"/>
                <w:sz w:val="20"/>
                <w:szCs w:val="20"/>
              </w:rPr>
              <w:t>K01</w:t>
            </w:r>
          </w:p>
        </w:tc>
        <w:tc>
          <w:tcPr>
            <w:tcW w:w="7358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D056E5" w14:textId="77777777" w:rsidR="000360F9" w:rsidRPr="008F7033" w:rsidRDefault="000360F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F7033">
              <w:rPr>
                <w:rFonts w:ascii="Times New Roman" w:hAnsi="Times New Roman" w:cs="Times New Roman"/>
                <w:sz w:val="20"/>
                <w:szCs w:val="20"/>
              </w:rPr>
              <w:t>ma świadomość poziomu swojej wiedzy i umiejętności, zdaje sobie sprawę z konieczności ustawicznego kształcenia się zawodowego i rozwoju osobistego</w:t>
            </w:r>
            <w:r w:rsidR="007F627A" w:rsidRPr="008F7033">
              <w:rPr>
                <w:rFonts w:ascii="Times New Roman" w:hAnsi="Times New Roman" w:cs="Times New Roman"/>
                <w:sz w:val="20"/>
                <w:szCs w:val="20"/>
              </w:rPr>
              <w:t xml:space="preserve"> w zakresie tłumaczeń audiowizualnych</w:t>
            </w:r>
            <w:r w:rsidRPr="008F7033">
              <w:rPr>
                <w:rFonts w:ascii="Times New Roman" w:hAnsi="Times New Roman" w:cs="Times New Roman"/>
                <w:sz w:val="20"/>
                <w:szCs w:val="20"/>
              </w:rPr>
              <w:t>, ciągle doskonali swoje kompetencje zawodowe i wyznacza kierunki własnego rozwoju</w:t>
            </w:r>
          </w:p>
        </w:tc>
        <w:tc>
          <w:tcPr>
            <w:tcW w:w="163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A2789E" w14:textId="77777777" w:rsidR="000360F9" w:rsidRPr="008F7033" w:rsidRDefault="007A3A7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F7033">
              <w:rPr>
                <w:rFonts w:ascii="Times New Roman" w:hAnsi="Times New Roman" w:cs="Times New Roman"/>
                <w:sz w:val="20"/>
                <w:szCs w:val="20"/>
              </w:rPr>
              <w:t>FILA1P</w:t>
            </w:r>
            <w:r w:rsidR="000360F9" w:rsidRPr="008F7033">
              <w:rPr>
                <w:rFonts w:ascii="Times New Roman" w:hAnsi="Times New Roman" w:cs="Times New Roman"/>
                <w:sz w:val="20"/>
                <w:szCs w:val="20"/>
              </w:rPr>
              <w:t>_K01</w:t>
            </w:r>
          </w:p>
        </w:tc>
        <w:tc>
          <w:tcPr>
            <w:tcW w:w="34" w:type="dxa"/>
            <w:tcBorders>
              <w:left w:val="single" w:sz="4" w:space="0" w:color="000000"/>
            </w:tcBorders>
            <w:shd w:val="clear" w:color="auto" w:fill="auto"/>
          </w:tcPr>
          <w:p w14:paraId="3FFA0EC1" w14:textId="77777777" w:rsidR="000360F9" w:rsidRPr="008F7033" w:rsidRDefault="000360F9">
            <w:pPr>
              <w:snapToGri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0360F9" w:rsidRPr="008F7033" w14:paraId="27103D51" w14:textId="77777777" w:rsidTr="007E6198">
        <w:trPr>
          <w:gridAfter w:val="1"/>
          <w:wAfter w:w="20" w:type="dxa"/>
          <w:trHeight w:val="284"/>
        </w:trPr>
        <w:tc>
          <w:tcPr>
            <w:tcW w:w="9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471CD2" w14:textId="77777777" w:rsidR="000360F9" w:rsidRPr="008F7033" w:rsidRDefault="000360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7033">
              <w:rPr>
                <w:rFonts w:ascii="Times New Roman" w:hAnsi="Times New Roman" w:cs="Times New Roman"/>
                <w:sz w:val="20"/>
                <w:szCs w:val="20"/>
              </w:rPr>
              <w:t>K02</w:t>
            </w:r>
          </w:p>
        </w:tc>
        <w:tc>
          <w:tcPr>
            <w:tcW w:w="7358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299342" w14:textId="77777777" w:rsidR="000360F9" w:rsidRPr="008F7033" w:rsidRDefault="000360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7033">
              <w:rPr>
                <w:rFonts w:ascii="Times New Roman" w:hAnsi="Times New Roman" w:cs="Times New Roman"/>
                <w:sz w:val="20"/>
                <w:szCs w:val="20"/>
              </w:rPr>
              <w:t xml:space="preserve">jest przygotowany do odpowiedzialnego pełnienia ról zawodowych związanych ze </w:t>
            </w:r>
            <w:r w:rsidR="007F627A" w:rsidRPr="008F7033">
              <w:rPr>
                <w:rFonts w:ascii="Times New Roman" w:hAnsi="Times New Roman" w:cs="Times New Roman"/>
                <w:sz w:val="20"/>
                <w:szCs w:val="20"/>
              </w:rPr>
              <w:t>specyfiką pracy tłumacza TAW</w:t>
            </w:r>
            <w:r w:rsidRPr="008F7033">
              <w:rPr>
                <w:rFonts w:ascii="Times New Roman" w:hAnsi="Times New Roman" w:cs="Times New Roman"/>
                <w:sz w:val="20"/>
                <w:szCs w:val="20"/>
              </w:rPr>
              <w:t>, przyjmowania odpowiedzialności za skutki swoich działań i przestrzegania zasad etyki zawodowej</w:t>
            </w:r>
            <w:r w:rsidR="007F627A" w:rsidRPr="008F7033">
              <w:rPr>
                <w:rFonts w:ascii="Times New Roman" w:hAnsi="Times New Roman" w:cs="Times New Roman"/>
                <w:sz w:val="20"/>
                <w:szCs w:val="20"/>
              </w:rPr>
              <w:t xml:space="preserve"> (zasady tworzenia napisów/ różnice kulturowe w przekładzie/ prawa autorskie)</w:t>
            </w:r>
          </w:p>
        </w:tc>
        <w:tc>
          <w:tcPr>
            <w:tcW w:w="163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032545" w14:textId="77777777" w:rsidR="000360F9" w:rsidRPr="008F7033" w:rsidRDefault="007A3A7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F7033">
              <w:rPr>
                <w:rFonts w:ascii="Times New Roman" w:hAnsi="Times New Roman" w:cs="Times New Roman"/>
                <w:sz w:val="20"/>
                <w:szCs w:val="20"/>
              </w:rPr>
              <w:t>FILA1P</w:t>
            </w:r>
            <w:r w:rsidR="000360F9" w:rsidRPr="008F7033">
              <w:rPr>
                <w:rFonts w:ascii="Times New Roman" w:hAnsi="Times New Roman" w:cs="Times New Roman"/>
                <w:sz w:val="20"/>
                <w:szCs w:val="20"/>
              </w:rPr>
              <w:t>_K03</w:t>
            </w:r>
          </w:p>
        </w:tc>
        <w:tc>
          <w:tcPr>
            <w:tcW w:w="34" w:type="dxa"/>
            <w:tcBorders>
              <w:left w:val="single" w:sz="4" w:space="0" w:color="000000"/>
            </w:tcBorders>
            <w:shd w:val="clear" w:color="auto" w:fill="auto"/>
          </w:tcPr>
          <w:p w14:paraId="35B976D3" w14:textId="77777777" w:rsidR="000360F9" w:rsidRPr="008F7033" w:rsidRDefault="000360F9">
            <w:pPr>
              <w:snapToGri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0360F9" w:rsidRPr="008F7033" w14:paraId="486CBF17" w14:textId="77777777" w:rsidTr="007E6198">
        <w:trPr>
          <w:gridAfter w:val="1"/>
          <w:wAfter w:w="20" w:type="dxa"/>
          <w:trHeight w:val="284"/>
        </w:trPr>
        <w:tc>
          <w:tcPr>
            <w:tcW w:w="9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0D1CE6" w14:textId="77777777" w:rsidR="000360F9" w:rsidRPr="008F7033" w:rsidRDefault="000360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7033">
              <w:rPr>
                <w:rFonts w:ascii="Times New Roman" w:hAnsi="Times New Roman" w:cs="Times New Roman"/>
                <w:sz w:val="20"/>
                <w:szCs w:val="20"/>
              </w:rPr>
              <w:t>K03</w:t>
            </w:r>
          </w:p>
        </w:tc>
        <w:tc>
          <w:tcPr>
            <w:tcW w:w="7358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1A808A" w14:textId="77777777" w:rsidR="000360F9" w:rsidRPr="008F7033" w:rsidRDefault="000360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7033">
              <w:rPr>
                <w:rFonts w:ascii="Times New Roman" w:hAnsi="Times New Roman" w:cs="Times New Roman"/>
                <w:sz w:val="20"/>
                <w:szCs w:val="20"/>
              </w:rPr>
              <w:t>ma świadomo</w:t>
            </w:r>
            <w:r w:rsidR="007F627A" w:rsidRPr="008F7033">
              <w:rPr>
                <w:rFonts w:ascii="Times New Roman" w:hAnsi="Times New Roman" w:cs="Times New Roman"/>
                <w:sz w:val="20"/>
                <w:szCs w:val="20"/>
              </w:rPr>
              <w:t xml:space="preserve">ść znaczenia i roli tłumacza </w:t>
            </w:r>
            <w:r w:rsidRPr="008F7033">
              <w:rPr>
                <w:rFonts w:ascii="Times New Roman" w:hAnsi="Times New Roman" w:cs="Times New Roman"/>
                <w:sz w:val="20"/>
                <w:szCs w:val="20"/>
              </w:rPr>
              <w:t>w rozwoju społecznej świadomości i odpowiedzialności za dziedzictwo kulturowe europejskiej cywilizacji</w:t>
            </w:r>
            <w:r w:rsidR="007F627A" w:rsidRPr="008F7033">
              <w:rPr>
                <w:rFonts w:ascii="Times New Roman" w:hAnsi="Times New Roman" w:cs="Times New Roman"/>
                <w:sz w:val="20"/>
                <w:szCs w:val="20"/>
              </w:rPr>
              <w:t xml:space="preserve"> (różnice międzykulturowe</w:t>
            </w:r>
            <w:r w:rsidR="00F46B7A" w:rsidRPr="008F7033">
              <w:rPr>
                <w:rFonts w:ascii="Times New Roman" w:hAnsi="Times New Roman" w:cs="Times New Roman"/>
                <w:sz w:val="20"/>
                <w:szCs w:val="20"/>
              </w:rPr>
              <w:t xml:space="preserve"> w tłumaczeniach skryptów</w:t>
            </w:r>
            <w:r w:rsidR="007F627A" w:rsidRPr="008F703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63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C217EF" w14:textId="77777777" w:rsidR="000360F9" w:rsidRPr="008F7033" w:rsidRDefault="007A3A7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F7033">
              <w:rPr>
                <w:rFonts w:ascii="Times New Roman" w:hAnsi="Times New Roman" w:cs="Times New Roman"/>
                <w:sz w:val="20"/>
                <w:szCs w:val="20"/>
              </w:rPr>
              <w:t>FILA1P</w:t>
            </w:r>
            <w:r w:rsidR="000360F9" w:rsidRPr="008F7033">
              <w:rPr>
                <w:rFonts w:ascii="Times New Roman" w:hAnsi="Times New Roman" w:cs="Times New Roman"/>
                <w:sz w:val="20"/>
                <w:szCs w:val="20"/>
              </w:rPr>
              <w:t>_K04</w:t>
            </w:r>
          </w:p>
        </w:tc>
        <w:tc>
          <w:tcPr>
            <w:tcW w:w="34" w:type="dxa"/>
            <w:tcBorders>
              <w:left w:val="single" w:sz="4" w:space="0" w:color="000000"/>
            </w:tcBorders>
            <w:shd w:val="clear" w:color="auto" w:fill="auto"/>
          </w:tcPr>
          <w:p w14:paraId="431CF195" w14:textId="77777777" w:rsidR="000360F9" w:rsidRPr="008F7033" w:rsidRDefault="000360F9">
            <w:pPr>
              <w:snapToGri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0360F9" w:rsidRPr="008F7033" w14:paraId="07E10077" w14:textId="77777777" w:rsidTr="007E6198">
        <w:tblPrEx>
          <w:tblCellMar>
            <w:left w:w="108" w:type="dxa"/>
            <w:right w:w="108" w:type="dxa"/>
          </w:tblCellMar>
        </w:tblPrEx>
        <w:trPr>
          <w:trHeight w:val="284"/>
        </w:trPr>
        <w:tc>
          <w:tcPr>
            <w:tcW w:w="236" w:type="dxa"/>
            <w:shd w:val="clear" w:color="auto" w:fill="auto"/>
          </w:tcPr>
          <w:p w14:paraId="0EEBA6A8" w14:textId="77777777" w:rsidR="000360F9" w:rsidRPr="008F7033" w:rsidRDefault="000360F9">
            <w:pPr>
              <w:pStyle w:val="Zawartotabeli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1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653195" w14:textId="77777777" w:rsidR="00A75FA1" w:rsidRPr="008F7033" w:rsidRDefault="00A75FA1" w:rsidP="00A75FA1">
            <w:pPr>
              <w:tabs>
                <w:tab w:val="left" w:pos="426"/>
              </w:tabs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14:paraId="222BDD99" w14:textId="77777777" w:rsidR="000360F9" w:rsidRPr="008F7033" w:rsidRDefault="000360F9">
            <w:pPr>
              <w:numPr>
                <w:ilvl w:val="1"/>
                <w:numId w:val="3"/>
              </w:numPr>
              <w:tabs>
                <w:tab w:val="left" w:pos="426"/>
              </w:tabs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F703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Sposoby weryfikacji osiągnięcia pr</w:t>
            </w:r>
            <w:r w:rsidR="00A75FA1" w:rsidRPr="008F703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zedmiotowych efektów uczenia się</w:t>
            </w:r>
            <w:r w:rsidRPr="008F703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</w:p>
        </w:tc>
      </w:tr>
      <w:tr w:rsidR="000360F9" w:rsidRPr="008F7033" w14:paraId="0B67BC1E" w14:textId="77777777" w:rsidTr="007E6198">
        <w:tblPrEx>
          <w:tblCellMar>
            <w:left w:w="108" w:type="dxa"/>
            <w:right w:w="108" w:type="dxa"/>
          </w:tblCellMar>
        </w:tblPrEx>
        <w:trPr>
          <w:trHeight w:val="284"/>
        </w:trPr>
        <w:tc>
          <w:tcPr>
            <w:tcW w:w="236" w:type="dxa"/>
            <w:shd w:val="clear" w:color="auto" w:fill="auto"/>
          </w:tcPr>
          <w:p w14:paraId="5DDB97F4" w14:textId="77777777" w:rsidR="000360F9" w:rsidRPr="008F7033" w:rsidRDefault="000360F9">
            <w:pPr>
              <w:snapToGri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83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614F1C" w14:textId="77777777" w:rsidR="000360F9" w:rsidRPr="008F7033" w:rsidRDefault="000360F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8F703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Efekty przedmiotowe</w:t>
            </w:r>
          </w:p>
          <w:p w14:paraId="4C24B0B3" w14:textId="77777777" w:rsidR="000360F9" w:rsidRPr="008F7033" w:rsidRDefault="000360F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F7033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(symbol)</w:t>
            </w:r>
          </w:p>
        </w:tc>
        <w:tc>
          <w:tcPr>
            <w:tcW w:w="7981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9BA077" w14:textId="77777777" w:rsidR="000360F9" w:rsidRPr="008F7033" w:rsidRDefault="000360F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F703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Sposób weryfikacji (+/-)</w:t>
            </w:r>
          </w:p>
        </w:tc>
      </w:tr>
      <w:tr w:rsidR="000360F9" w:rsidRPr="008F7033" w14:paraId="26B658AB" w14:textId="77777777" w:rsidTr="007E6198">
        <w:tblPrEx>
          <w:tblCellMar>
            <w:left w:w="108" w:type="dxa"/>
            <w:right w:w="108" w:type="dxa"/>
          </w:tblCellMar>
        </w:tblPrEx>
        <w:trPr>
          <w:trHeight w:val="284"/>
        </w:trPr>
        <w:tc>
          <w:tcPr>
            <w:tcW w:w="236" w:type="dxa"/>
            <w:shd w:val="clear" w:color="auto" w:fill="auto"/>
          </w:tcPr>
          <w:p w14:paraId="25A877EF" w14:textId="77777777" w:rsidR="000360F9" w:rsidRPr="008F7033" w:rsidRDefault="000360F9">
            <w:pPr>
              <w:snapToGri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83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0DC5AB" w14:textId="77777777" w:rsidR="000360F9" w:rsidRPr="008F7033" w:rsidRDefault="000360F9">
            <w:pPr>
              <w:snapToGri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F2F2F2"/>
            <w:vAlign w:val="center"/>
          </w:tcPr>
          <w:p w14:paraId="6A6513A6" w14:textId="77777777" w:rsidR="000360F9" w:rsidRPr="008F7033" w:rsidRDefault="000360F9">
            <w:pPr>
              <w:ind w:left="-113" w:right="-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F703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Egzamin ustny/pisemny*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42AFC20A" w14:textId="77777777" w:rsidR="000360F9" w:rsidRPr="008F7033" w:rsidRDefault="000360F9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F703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Kolokwium*</w:t>
            </w:r>
          </w:p>
        </w:tc>
        <w:tc>
          <w:tcPr>
            <w:tcW w:w="1135" w:type="dxa"/>
            <w:gridSpan w:val="3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F2F2F2"/>
            <w:vAlign w:val="center"/>
          </w:tcPr>
          <w:p w14:paraId="6BB3C156" w14:textId="77777777" w:rsidR="000360F9" w:rsidRPr="008F7033" w:rsidRDefault="000360F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F703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Projekt*</w:t>
            </w:r>
          </w:p>
        </w:tc>
        <w:tc>
          <w:tcPr>
            <w:tcW w:w="1137" w:type="dxa"/>
            <w:gridSpan w:val="3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6A0CF9EC" w14:textId="77777777" w:rsidR="000360F9" w:rsidRPr="008F7033" w:rsidRDefault="000360F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F703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Aktywność               </w:t>
            </w:r>
            <w:r w:rsidRPr="008F7033">
              <w:rPr>
                <w:rFonts w:ascii="Times New Roman" w:hAnsi="Times New Roman" w:cs="Times New Roman"/>
                <w:b/>
                <w:color w:val="auto"/>
                <w:spacing w:val="-2"/>
                <w:sz w:val="20"/>
                <w:szCs w:val="20"/>
              </w:rPr>
              <w:t>na zajęciach*</w:t>
            </w:r>
          </w:p>
        </w:tc>
        <w:tc>
          <w:tcPr>
            <w:tcW w:w="1137" w:type="dxa"/>
            <w:gridSpan w:val="3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F2F2F2"/>
            <w:vAlign w:val="center"/>
          </w:tcPr>
          <w:p w14:paraId="0EDCD257" w14:textId="77777777" w:rsidR="000360F9" w:rsidRPr="008F7033" w:rsidRDefault="000360F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F703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Praca własna*</w:t>
            </w:r>
          </w:p>
        </w:tc>
        <w:tc>
          <w:tcPr>
            <w:tcW w:w="1137" w:type="dxa"/>
            <w:gridSpan w:val="4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487E13E5" w14:textId="77777777" w:rsidR="000360F9" w:rsidRPr="008F7033" w:rsidRDefault="000360F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F703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Praca                  w grupie*</w:t>
            </w:r>
          </w:p>
        </w:tc>
        <w:tc>
          <w:tcPr>
            <w:tcW w:w="1167" w:type="dxa"/>
            <w:gridSpan w:val="5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7CE0C30" w14:textId="77777777" w:rsidR="000360F9" w:rsidRPr="008F7033" w:rsidRDefault="000360F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F703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Inne </w:t>
            </w:r>
            <w:r w:rsidRPr="008F7033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(jakie?)</w:t>
            </w:r>
            <w:r w:rsidRPr="008F703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*</w:t>
            </w:r>
          </w:p>
        </w:tc>
      </w:tr>
      <w:tr w:rsidR="000360F9" w:rsidRPr="008F7033" w14:paraId="18873FC3" w14:textId="77777777" w:rsidTr="007E6198">
        <w:tblPrEx>
          <w:tblCellMar>
            <w:left w:w="108" w:type="dxa"/>
            <w:right w:w="108" w:type="dxa"/>
          </w:tblCellMar>
        </w:tblPrEx>
        <w:trPr>
          <w:trHeight w:val="284"/>
        </w:trPr>
        <w:tc>
          <w:tcPr>
            <w:tcW w:w="236" w:type="dxa"/>
            <w:shd w:val="clear" w:color="auto" w:fill="auto"/>
          </w:tcPr>
          <w:p w14:paraId="3C7459AF" w14:textId="77777777" w:rsidR="000360F9" w:rsidRPr="008F7033" w:rsidRDefault="000360F9">
            <w:pPr>
              <w:snapToGri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83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A165F1" w14:textId="77777777" w:rsidR="000360F9" w:rsidRPr="008F7033" w:rsidRDefault="000360F9">
            <w:pPr>
              <w:snapToGri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8D0A073" w14:textId="77777777" w:rsidR="000360F9" w:rsidRPr="008F7033" w:rsidRDefault="000360F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8F7033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4" w:type="dxa"/>
            <w:gridSpan w:val="3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6A823B5" w14:textId="77777777" w:rsidR="000360F9" w:rsidRPr="008F7033" w:rsidRDefault="000360F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8F7033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5" w:type="dxa"/>
            <w:gridSpan w:val="3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B6EBEFB" w14:textId="77777777" w:rsidR="000360F9" w:rsidRPr="008F7033" w:rsidRDefault="000360F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8F7033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2A17010" w14:textId="77777777" w:rsidR="000360F9" w:rsidRPr="008F7033" w:rsidRDefault="000360F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8F7033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654D73A" w14:textId="77777777" w:rsidR="000360F9" w:rsidRPr="008F7033" w:rsidRDefault="000360F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8F7033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7" w:type="dxa"/>
            <w:gridSpan w:val="4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D19581" w14:textId="77777777" w:rsidR="000360F9" w:rsidRPr="008F7033" w:rsidRDefault="000360F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8F7033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67" w:type="dxa"/>
            <w:gridSpan w:val="5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466129A3" w14:textId="77777777" w:rsidR="000360F9" w:rsidRPr="008F7033" w:rsidRDefault="000360F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F7033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</w:tr>
      <w:tr w:rsidR="000360F9" w:rsidRPr="008F7033" w14:paraId="0EF89143" w14:textId="77777777" w:rsidTr="007E6198">
        <w:tblPrEx>
          <w:tblCellMar>
            <w:left w:w="108" w:type="dxa"/>
            <w:right w:w="108" w:type="dxa"/>
          </w:tblCellMar>
        </w:tblPrEx>
        <w:trPr>
          <w:trHeight w:val="284"/>
        </w:trPr>
        <w:tc>
          <w:tcPr>
            <w:tcW w:w="236" w:type="dxa"/>
            <w:shd w:val="clear" w:color="auto" w:fill="auto"/>
          </w:tcPr>
          <w:p w14:paraId="17A5E4BF" w14:textId="77777777" w:rsidR="000360F9" w:rsidRPr="008F7033" w:rsidRDefault="000360F9">
            <w:pPr>
              <w:snapToGri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83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45431C" w14:textId="77777777" w:rsidR="000360F9" w:rsidRPr="008F7033" w:rsidRDefault="000360F9">
            <w:pPr>
              <w:snapToGrid w:val="0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F2F2F2"/>
            <w:vAlign w:val="center"/>
          </w:tcPr>
          <w:p w14:paraId="462C6D33" w14:textId="77777777" w:rsidR="000360F9" w:rsidRPr="008F7033" w:rsidRDefault="000360F9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F7033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F2F2F2"/>
            <w:vAlign w:val="center"/>
          </w:tcPr>
          <w:p w14:paraId="31662A2D" w14:textId="77777777" w:rsidR="000360F9" w:rsidRPr="008F7033" w:rsidRDefault="000360F9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F7033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F2F2F2"/>
            <w:vAlign w:val="center"/>
          </w:tcPr>
          <w:p w14:paraId="376CC25C" w14:textId="77777777" w:rsidR="000360F9" w:rsidRPr="008F7033" w:rsidRDefault="000360F9" w:rsidP="004D2CD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F7033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62691E3C" w14:textId="77777777" w:rsidR="000360F9" w:rsidRPr="008F7033" w:rsidRDefault="000360F9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F7033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75B9C354" w14:textId="77777777" w:rsidR="000360F9" w:rsidRPr="008F7033" w:rsidRDefault="000360F9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F7033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72875E0E" w14:textId="77777777" w:rsidR="000360F9" w:rsidRPr="008F7033" w:rsidRDefault="000360F9" w:rsidP="004D2CD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F7033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F2F2F2"/>
            <w:vAlign w:val="center"/>
          </w:tcPr>
          <w:p w14:paraId="4E3038B2" w14:textId="77777777" w:rsidR="000360F9" w:rsidRPr="008F7033" w:rsidRDefault="000360F9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F7033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F2F2F2"/>
            <w:vAlign w:val="center"/>
          </w:tcPr>
          <w:p w14:paraId="2AFBD703" w14:textId="77777777" w:rsidR="000360F9" w:rsidRPr="008F7033" w:rsidRDefault="000360F9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F7033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F2F2F2"/>
            <w:vAlign w:val="center"/>
          </w:tcPr>
          <w:p w14:paraId="1A745978" w14:textId="77777777" w:rsidR="000360F9" w:rsidRPr="008F7033" w:rsidRDefault="000360F9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7C992017" w14:textId="77777777" w:rsidR="000360F9" w:rsidRPr="008F7033" w:rsidRDefault="000360F9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F7033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197107D9" w14:textId="77777777" w:rsidR="000360F9" w:rsidRPr="008F7033" w:rsidRDefault="000360F9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F7033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2046BC1E" w14:textId="77777777" w:rsidR="000360F9" w:rsidRPr="008F7033" w:rsidRDefault="000360F9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F2F2F2"/>
            <w:vAlign w:val="center"/>
          </w:tcPr>
          <w:p w14:paraId="54AB8BC9" w14:textId="77777777" w:rsidR="000360F9" w:rsidRPr="008F7033" w:rsidRDefault="000360F9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F7033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F2F2F2"/>
            <w:vAlign w:val="center"/>
          </w:tcPr>
          <w:p w14:paraId="541E8366" w14:textId="77777777" w:rsidR="000360F9" w:rsidRPr="008F7033" w:rsidRDefault="000360F9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F7033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F2F2F2"/>
            <w:vAlign w:val="center"/>
          </w:tcPr>
          <w:p w14:paraId="31A3B0AE" w14:textId="77777777" w:rsidR="000360F9" w:rsidRPr="008F7033" w:rsidRDefault="000360F9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6FBDC7C5" w14:textId="77777777" w:rsidR="000360F9" w:rsidRPr="008F7033" w:rsidRDefault="000360F9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F7033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5EA5B21F" w14:textId="77777777" w:rsidR="000360F9" w:rsidRPr="008F7033" w:rsidRDefault="000360F9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F7033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15AF3C49" w14:textId="77777777" w:rsidR="000360F9" w:rsidRPr="008F7033" w:rsidRDefault="000360F9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F2F2F2"/>
            <w:vAlign w:val="center"/>
          </w:tcPr>
          <w:p w14:paraId="7EA87B02" w14:textId="77777777" w:rsidR="000360F9" w:rsidRPr="008F7033" w:rsidRDefault="000360F9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F7033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vAlign w:val="center"/>
          </w:tcPr>
          <w:p w14:paraId="2083E84D" w14:textId="77777777" w:rsidR="000360F9" w:rsidRPr="008F7033" w:rsidRDefault="000360F9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F7033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409" w:type="dxa"/>
            <w:gridSpan w:val="3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14:paraId="7F738D16" w14:textId="77777777" w:rsidR="000360F9" w:rsidRPr="008F7033" w:rsidRDefault="000360F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F7033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KW</w:t>
            </w:r>
          </w:p>
        </w:tc>
      </w:tr>
      <w:tr w:rsidR="00FF24A3" w:rsidRPr="008F7033" w14:paraId="360063FC" w14:textId="77777777" w:rsidTr="007E6198">
        <w:tblPrEx>
          <w:tblCellMar>
            <w:left w:w="108" w:type="dxa"/>
            <w:right w:w="108" w:type="dxa"/>
          </w:tblCellMar>
        </w:tblPrEx>
        <w:trPr>
          <w:trHeight w:val="284"/>
        </w:trPr>
        <w:tc>
          <w:tcPr>
            <w:tcW w:w="236" w:type="dxa"/>
            <w:shd w:val="clear" w:color="auto" w:fill="auto"/>
          </w:tcPr>
          <w:p w14:paraId="70E96C03" w14:textId="77777777" w:rsidR="00FF24A3" w:rsidRPr="008F7033" w:rsidRDefault="00FF24A3" w:rsidP="00FF24A3">
            <w:pPr>
              <w:snapToGri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8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E1A387" w14:textId="77777777" w:rsidR="00FF24A3" w:rsidRPr="008F7033" w:rsidRDefault="00FF24A3" w:rsidP="00FF24A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8F703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W01</w:t>
            </w:r>
          </w:p>
        </w:tc>
        <w:tc>
          <w:tcPr>
            <w:tcW w:w="378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C4B565E" w14:textId="77777777" w:rsidR="00FF24A3" w:rsidRPr="008F7033" w:rsidRDefault="00FF24A3" w:rsidP="00FF24A3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13D5CAA" w14:textId="77777777" w:rsidR="00FF24A3" w:rsidRPr="008F7033" w:rsidRDefault="00FF24A3" w:rsidP="00FF24A3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A18E429" w14:textId="77777777" w:rsidR="00FF24A3" w:rsidRPr="008F7033" w:rsidRDefault="00FF24A3" w:rsidP="00FF24A3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F5E339" w14:textId="77777777" w:rsidR="00FF24A3" w:rsidRPr="008F7033" w:rsidRDefault="00FF24A3" w:rsidP="00FF24A3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1AAB83" w14:textId="77777777" w:rsidR="00FF24A3" w:rsidRPr="008F7033" w:rsidRDefault="00FF24A3" w:rsidP="00FF24A3">
            <w:pPr>
              <w:snapToGri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D32CE6E" w14:textId="77777777" w:rsidR="00FF24A3" w:rsidRPr="008F7033" w:rsidRDefault="00FF24A3" w:rsidP="00FF24A3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12625F4" w14:textId="77777777" w:rsidR="00FF24A3" w:rsidRPr="008F7033" w:rsidRDefault="00FF24A3" w:rsidP="00FF24A3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F8AF33C" w14:textId="77777777" w:rsidR="00FF24A3" w:rsidRPr="008F7033" w:rsidRDefault="00FF24A3" w:rsidP="00FF24A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8F703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0A2065C" w14:textId="77777777" w:rsidR="00FF24A3" w:rsidRPr="008F7033" w:rsidRDefault="00FF24A3" w:rsidP="00FF24A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2DACECA" w14:textId="77777777" w:rsidR="00FF24A3" w:rsidRPr="008F7033" w:rsidRDefault="00FF24A3" w:rsidP="00FF24A3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3BED47" w14:textId="77777777" w:rsidR="00FF24A3" w:rsidRPr="008F7033" w:rsidRDefault="00FF24A3" w:rsidP="00FF24A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0AAB17" w14:textId="77777777" w:rsidR="00FF24A3" w:rsidRPr="008F7033" w:rsidRDefault="00FF24A3" w:rsidP="00FF24A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9525338" w14:textId="77777777" w:rsidR="00FF24A3" w:rsidRPr="008F7033" w:rsidRDefault="00FF24A3" w:rsidP="00FF24A3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64F5838" w14:textId="77777777" w:rsidR="00FF24A3" w:rsidRPr="008F7033" w:rsidRDefault="00FF24A3" w:rsidP="00FF24A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CF8441E" w14:textId="77777777" w:rsidR="00FF24A3" w:rsidRPr="008F7033" w:rsidRDefault="00FF24A3" w:rsidP="00FF24A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B5A22C4" w14:textId="77777777" w:rsidR="00FF24A3" w:rsidRPr="008F7033" w:rsidRDefault="00FF24A3" w:rsidP="00FF24A3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gridSpan w:val="2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BF49A50" w14:textId="77777777" w:rsidR="00FF24A3" w:rsidRPr="008F7033" w:rsidRDefault="00FF24A3" w:rsidP="00FF24A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1D0B220" w14:textId="77777777" w:rsidR="00FF24A3" w:rsidRPr="008F7033" w:rsidRDefault="00FF24A3" w:rsidP="00FF24A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E4E3EE7" w14:textId="77777777" w:rsidR="00FF24A3" w:rsidRPr="008F7033" w:rsidRDefault="00FF24A3" w:rsidP="00FF24A3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AD0167C" w14:textId="77777777" w:rsidR="00FF24A3" w:rsidRPr="008F7033" w:rsidRDefault="00FF24A3" w:rsidP="00FF24A3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409" w:type="dxa"/>
            <w:gridSpan w:val="3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FB628C" w14:textId="77777777" w:rsidR="00FF24A3" w:rsidRPr="008F7033" w:rsidRDefault="00FF24A3" w:rsidP="00FF24A3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FF24A3" w:rsidRPr="008F7033" w14:paraId="33ED1D85" w14:textId="77777777" w:rsidTr="007E6198">
        <w:tblPrEx>
          <w:tblCellMar>
            <w:left w:w="108" w:type="dxa"/>
            <w:right w:w="108" w:type="dxa"/>
          </w:tblCellMar>
        </w:tblPrEx>
        <w:trPr>
          <w:trHeight w:val="256"/>
        </w:trPr>
        <w:tc>
          <w:tcPr>
            <w:tcW w:w="236" w:type="dxa"/>
            <w:shd w:val="clear" w:color="auto" w:fill="auto"/>
          </w:tcPr>
          <w:p w14:paraId="48088D31" w14:textId="77777777" w:rsidR="00FF24A3" w:rsidRPr="008F7033" w:rsidRDefault="00FF24A3" w:rsidP="00FF24A3">
            <w:pPr>
              <w:snapToGri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8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B1D780E" w14:textId="77777777" w:rsidR="00FF24A3" w:rsidRPr="008F7033" w:rsidRDefault="00FF24A3" w:rsidP="00FF24A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8F703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W02</w:t>
            </w: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493701B" w14:textId="77777777" w:rsidR="00FF24A3" w:rsidRPr="008F7033" w:rsidRDefault="00FF24A3" w:rsidP="00FF24A3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7406612" w14:textId="77777777" w:rsidR="00FF24A3" w:rsidRPr="008F7033" w:rsidRDefault="00FF24A3" w:rsidP="00FF24A3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C988519" w14:textId="77777777" w:rsidR="00FF24A3" w:rsidRPr="008F7033" w:rsidRDefault="00FF24A3" w:rsidP="00FF24A3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236F1A4" w14:textId="77777777" w:rsidR="00FF24A3" w:rsidRPr="008F7033" w:rsidRDefault="00FF24A3" w:rsidP="00FF24A3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E0E73D" w14:textId="77777777" w:rsidR="00FF24A3" w:rsidRPr="008F7033" w:rsidRDefault="00FF24A3" w:rsidP="00FF24A3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F13CDA6" w14:textId="77777777" w:rsidR="00FF24A3" w:rsidRPr="008F7033" w:rsidRDefault="00FF24A3" w:rsidP="00FF24A3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5C545E0" w14:textId="77777777" w:rsidR="00FF24A3" w:rsidRPr="008F7033" w:rsidRDefault="00FF24A3" w:rsidP="00FF24A3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C168F3F" w14:textId="77777777" w:rsidR="00FF24A3" w:rsidRPr="008F7033" w:rsidRDefault="00FF24A3" w:rsidP="00FF24A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8F703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8823ACE" w14:textId="77777777" w:rsidR="00FF24A3" w:rsidRPr="008F7033" w:rsidRDefault="00FF24A3" w:rsidP="00FF24A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16BF49" w14:textId="77777777" w:rsidR="00FF24A3" w:rsidRPr="008F7033" w:rsidRDefault="00FF24A3" w:rsidP="00FF24A3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EB5342D" w14:textId="77777777" w:rsidR="00FF24A3" w:rsidRPr="008F7033" w:rsidRDefault="00FF24A3" w:rsidP="00FF24A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9F8854" w14:textId="77777777" w:rsidR="00FF24A3" w:rsidRPr="008F7033" w:rsidRDefault="00FF24A3" w:rsidP="00FF24A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B3DBA29" w14:textId="77777777" w:rsidR="00FF24A3" w:rsidRPr="008F7033" w:rsidRDefault="00FF24A3" w:rsidP="00FF24A3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A1B80D9" w14:textId="77777777" w:rsidR="00FF24A3" w:rsidRPr="008F7033" w:rsidRDefault="00FF24A3" w:rsidP="00FF24A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C2AE963" w14:textId="77777777" w:rsidR="00FF24A3" w:rsidRPr="008F7033" w:rsidRDefault="00FF24A3" w:rsidP="00FF24A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484BAA" w14:textId="77777777" w:rsidR="00FF24A3" w:rsidRPr="008F7033" w:rsidRDefault="00FF24A3" w:rsidP="00FF24A3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18B8449" w14:textId="77777777" w:rsidR="00FF24A3" w:rsidRPr="008F7033" w:rsidRDefault="00FF24A3" w:rsidP="00FF24A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5EC1F4" w14:textId="77777777" w:rsidR="00FF24A3" w:rsidRPr="008F7033" w:rsidRDefault="00FF24A3" w:rsidP="00FF24A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E439AE2" w14:textId="77777777" w:rsidR="00FF24A3" w:rsidRPr="008F7033" w:rsidRDefault="00FF24A3" w:rsidP="00FF24A3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299C9DC" w14:textId="77777777" w:rsidR="00FF24A3" w:rsidRPr="008F7033" w:rsidRDefault="00FF24A3" w:rsidP="00FF24A3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4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E1DD21" w14:textId="77777777" w:rsidR="00FF24A3" w:rsidRPr="008F7033" w:rsidRDefault="00FF24A3" w:rsidP="00FF24A3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FF24A3" w:rsidRPr="008F7033" w14:paraId="7D476572" w14:textId="77777777" w:rsidTr="007E6198">
        <w:tblPrEx>
          <w:tblCellMar>
            <w:left w:w="108" w:type="dxa"/>
            <w:right w:w="108" w:type="dxa"/>
          </w:tblCellMar>
        </w:tblPrEx>
        <w:trPr>
          <w:trHeight w:val="271"/>
        </w:trPr>
        <w:tc>
          <w:tcPr>
            <w:tcW w:w="236" w:type="dxa"/>
            <w:shd w:val="clear" w:color="auto" w:fill="auto"/>
          </w:tcPr>
          <w:p w14:paraId="2A924BB0" w14:textId="77777777" w:rsidR="00FF24A3" w:rsidRPr="008F7033" w:rsidRDefault="00FF24A3" w:rsidP="00FF24A3">
            <w:pPr>
              <w:snapToGri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8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6E66A5" w14:textId="77777777" w:rsidR="00FF24A3" w:rsidRPr="008F7033" w:rsidRDefault="00FF24A3" w:rsidP="00FF24A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8F703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U01</w:t>
            </w: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B649B43" w14:textId="77777777" w:rsidR="00FF24A3" w:rsidRPr="008F7033" w:rsidRDefault="00FF24A3" w:rsidP="00FF24A3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DA53294" w14:textId="77777777" w:rsidR="00FF24A3" w:rsidRPr="008F7033" w:rsidRDefault="00FF24A3" w:rsidP="00FF24A3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5923E6B" w14:textId="77777777" w:rsidR="00FF24A3" w:rsidRPr="008F7033" w:rsidRDefault="00FF24A3" w:rsidP="00FF24A3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67162DD" w14:textId="77777777" w:rsidR="00FF24A3" w:rsidRPr="008F7033" w:rsidRDefault="00FF24A3" w:rsidP="00FF24A3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EAA9E1" w14:textId="77777777" w:rsidR="00FF24A3" w:rsidRPr="008F7033" w:rsidRDefault="00FF24A3" w:rsidP="00FF24A3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383DE4E" w14:textId="77777777" w:rsidR="00FF24A3" w:rsidRPr="008F7033" w:rsidRDefault="00FF24A3" w:rsidP="00FF24A3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4F40757" w14:textId="77777777" w:rsidR="00FF24A3" w:rsidRPr="008F7033" w:rsidRDefault="00FF24A3" w:rsidP="00FF24A3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0CA6680" w14:textId="77777777" w:rsidR="00FF24A3" w:rsidRPr="008F7033" w:rsidRDefault="004D2CD6" w:rsidP="00FF24A3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8F7033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FCB2ACB" w14:textId="77777777" w:rsidR="00FF24A3" w:rsidRPr="008F7033" w:rsidRDefault="00FF24A3" w:rsidP="00FF24A3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03595F9" w14:textId="77777777" w:rsidR="00FF24A3" w:rsidRPr="008F7033" w:rsidRDefault="00FF24A3" w:rsidP="00FF24A3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C73E55" w14:textId="77777777" w:rsidR="00FF24A3" w:rsidRPr="008F7033" w:rsidRDefault="00FF24A3" w:rsidP="00FF24A3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AF2AA8" w14:textId="77777777" w:rsidR="00FF24A3" w:rsidRPr="008F7033" w:rsidRDefault="00FF24A3" w:rsidP="00FF24A3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B043876" w14:textId="77777777" w:rsidR="00FF24A3" w:rsidRPr="008F7033" w:rsidRDefault="00FF24A3" w:rsidP="00FF24A3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BF6E101" w14:textId="77777777" w:rsidR="00FF24A3" w:rsidRPr="008F7033" w:rsidRDefault="00FF24A3" w:rsidP="00FF24A3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922D0E9" w14:textId="77777777" w:rsidR="00FF24A3" w:rsidRPr="008F7033" w:rsidRDefault="00FF24A3" w:rsidP="00FF24A3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B5438D" w14:textId="77777777" w:rsidR="00FF24A3" w:rsidRPr="008F7033" w:rsidRDefault="00FF24A3" w:rsidP="00FF24A3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ED47F2" w14:textId="77777777" w:rsidR="00FF24A3" w:rsidRPr="008F7033" w:rsidRDefault="00794325" w:rsidP="00FF24A3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8F7033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EDF2F2" w14:textId="77777777" w:rsidR="00FF24A3" w:rsidRPr="008F7033" w:rsidRDefault="00FF24A3" w:rsidP="00FF24A3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F8DF433" w14:textId="77777777" w:rsidR="00FF24A3" w:rsidRPr="008F7033" w:rsidRDefault="00FF24A3" w:rsidP="00FF24A3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3DE0A8B" w14:textId="77777777" w:rsidR="00FF24A3" w:rsidRPr="008F7033" w:rsidRDefault="00FF24A3" w:rsidP="00FF24A3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4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472AF3" w14:textId="77777777" w:rsidR="00FF24A3" w:rsidRPr="008F7033" w:rsidRDefault="00FF24A3" w:rsidP="00FF24A3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FF24A3" w:rsidRPr="008F7033" w14:paraId="3780CF47" w14:textId="77777777" w:rsidTr="007E6198">
        <w:tblPrEx>
          <w:tblCellMar>
            <w:left w:w="108" w:type="dxa"/>
            <w:right w:w="108" w:type="dxa"/>
          </w:tblCellMar>
        </w:tblPrEx>
        <w:trPr>
          <w:trHeight w:val="284"/>
        </w:trPr>
        <w:tc>
          <w:tcPr>
            <w:tcW w:w="236" w:type="dxa"/>
            <w:shd w:val="clear" w:color="auto" w:fill="auto"/>
          </w:tcPr>
          <w:p w14:paraId="370BB6F5" w14:textId="77777777" w:rsidR="00FF24A3" w:rsidRPr="008F7033" w:rsidRDefault="00FF24A3" w:rsidP="00FF24A3">
            <w:pPr>
              <w:snapToGri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8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776A840" w14:textId="77777777" w:rsidR="00FF24A3" w:rsidRPr="008F7033" w:rsidRDefault="00FF24A3" w:rsidP="00FF24A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8F703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U02</w:t>
            </w: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E217185" w14:textId="77777777" w:rsidR="00FF24A3" w:rsidRPr="008F7033" w:rsidRDefault="00FF24A3" w:rsidP="00FF24A3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40CE616" w14:textId="77777777" w:rsidR="00FF24A3" w:rsidRPr="008F7033" w:rsidRDefault="00FF24A3" w:rsidP="00FF24A3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DE3D40D" w14:textId="77777777" w:rsidR="00FF24A3" w:rsidRPr="008F7033" w:rsidRDefault="00FF24A3" w:rsidP="00FF24A3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84ACC72" w14:textId="77777777" w:rsidR="00FF24A3" w:rsidRPr="008F7033" w:rsidRDefault="00FF24A3" w:rsidP="00FF24A3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91DD19" w14:textId="77777777" w:rsidR="00FF24A3" w:rsidRPr="008F7033" w:rsidRDefault="00FF24A3" w:rsidP="00FF24A3">
            <w:pPr>
              <w:snapToGri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EDBDDF3" w14:textId="77777777" w:rsidR="00FF24A3" w:rsidRPr="008F7033" w:rsidRDefault="00FF24A3" w:rsidP="00FF24A3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3DE9342" w14:textId="77777777" w:rsidR="00FF24A3" w:rsidRPr="008F7033" w:rsidRDefault="00FF24A3" w:rsidP="00FF24A3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CC43EF7" w14:textId="77777777" w:rsidR="00FF24A3" w:rsidRPr="008F7033" w:rsidRDefault="00FF24A3" w:rsidP="00FF24A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8F703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FB06A77" w14:textId="77777777" w:rsidR="00FF24A3" w:rsidRPr="008F7033" w:rsidRDefault="00FF24A3" w:rsidP="00FF24A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DF11DE3" w14:textId="77777777" w:rsidR="00FF24A3" w:rsidRPr="008F7033" w:rsidRDefault="00FF24A3" w:rsidP="00FF24A3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147251" w14:textId="77777777" w:rsidR="00FF24A3" w:rsidRPr="008F7033" w:rsidRDefault="00FF24A3" w:rsidP="00FF24A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8F703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727A25" w14:textId="77777777" w:rsidR="00FF24A3" w:rsidRPr="008F7033" w:rsidRDefault="00FF24A3" w:rsidP="00FF24A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7C4CCC8" w14:textId="77777777" w:rsidR="00FF24A3" w:rsidRPr="008F7033" w:rsidRDefault="00FF24A3" w:rsidP="00FF24A3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3F111B7" w14:textId="77777777" w:rsidR="00FF24A3" w:rsidRPr="008F7033" w:rsidRDefault="00FF24A3" w:rsidP="00FF24A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2415306" w14:textId="77777777" w:rsidR="00FF24A3" w:rsidRPr="008F7033" w:rsidRDefault="00FF24A3" w:rsidP="00FF24A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1AFA34" w14:textId="77777777" w:rsidR="00FF24A3" w:rsidRPr="008F7033" w:rsidRDefault="00FF24A3" w:rsidP="00FF24A3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FD5B62" w14:textId="77777777" w:rsidR="00FF24A3" w:rsidRPr="008F7033" w:rsidRDefault="00FF24A3" w:rsidP="00FF24A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8F703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AA784CF" w14:textId="77777777" w:rsidR="00FF24A3" w:rsidRPr="008F7033" w:rsidRDefault="00FF24A3" w:rsidP="00FF24A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79EDA9B" w14:textId="77777777" w:rsidR="00FF24A3" w:rsidRPr="008F7033" w:rsidRDefault="00FF24A3" w:rsidP="00FF24A3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4354B3E" w14:textId="77777777" w:rsidR="00FF24A3" w:rsidRPr="008F7033" w:rsidRDefault="00FF24A3" w:rsidP="00FF24A3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4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9468AE" w14:textId="77777777" w:rsidR="00FF24A3" w:rsidRPr="008F7033" w:rsidRDefault="00FF24A3" w:rsidP="00FF24A3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FF24A3" w:rsidRPr="008F7033" w14:paraId="6D413916" w14:textId="77777777" w:rsidTr="007E6198">
        <w:tblPrEx>
          <w:tblCellMar>
            <w:left w:w="108" w:type="dxa"/>
            <w:right w:w="108" w:type="dxa"/>
          </w:tblCellMar>
        </w:tblPrEx>
        <w:trPr>
          <w:trHeight w:val="115"/>
        </w:trPr>
        <w:tc>
          <w:tcPr>
            <w:tcW w:w="236" w:type="dxa"/>
            <w:shd w:val="clear" w:color="auto" w:fill="auto"/>
          </w:tcPr>
          <w:p w14:paraId="639C9834" w14:textId="77777777" w:rsidR="00FF24A3" w:rsidRPr="008F7033" w:rsidRDefault="00FF24A3" w:rsidP="00FF24A3">
            <w:pPr>
              <w:snapToGri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8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87F2B0" w14:textId="77777777" w:rsidR="00FF24A3" w:rsidRPr="008F7033" w:rsidRDefault="000F1AE4" w:rsidP="00FF24A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8F703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U03</w:t>
            </w: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F75FDB7" w14:textId="77777777" w:rsidR="00FF24A3" w:rsidRPr="008F7033" w:rsidRDefault="00FF24A3" w:rsidP="00FF24A3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C931CAA" w14:textId="77777777" w:rsidR="00FF24A3" w:rsidRPr="008F7033" w:rsidRDefault="00FF24A3" w:rsidP="00FF24A3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2BF6EAA" w14:textId="77777777" w:rsidR="00FF24A3" w:rsidRPr="008F7033" w:rsidRDefault="00FF24A3" w:rsidP="00FF24A3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053F7C" w14:textId="77777777" w:rsidR="00FF24A3" w:rsidRPr="008F7033" w:rsidRDefault="00FF24A3" w:rsidP="00FF24A3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6135B6" w14:textId="77777777" w:rsidR="00FF24A3" w:rsidRPr="008F7033" w:rsidRDefault="00FF24A3" w:rsidP="00FF24A3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5673C4" w14:textId="77777777" w:rsidR="00FF24A3" w:rsidRPr="008F7033" w:rsidRDefault="00FF24A3" w:rsidP="00FF24A3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8A3E837" w14:textId="77777777" w:rsidR="00FF24A3" w:rsidRPr="008F7033" w:rsidRDefault="00FF24A3" w:rsidP="00FF24A3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31060CB" w14:textId="77777777" w:rsidR="00FF24A3" w:rsidRPr="008F7033" w:rsidRDefault="00FF24A3" w:rsidP="00FF24A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8F703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65E2B48" w14:textId="77777777" w:rsidR="00FF24A3" w:rsidRPr="008F7033" w:rsidRDefault="00FF24A3" w:rsidP="00FF24A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AF3356" w14:textId="77777777" w:rsidR="00FF24A3" w:rsidRPr="008F7033" w:rsidRDefault="00FF24A3" w:rsidP="00FF24A3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D513D57" w14:textId="77777777" w:rsidR="00FF24A3" w:rsidRPr="008F7033" w:rsidRDefault="00FF24A3" w:rsidP="00FF24A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8F703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0AAF6F0" w14:textId="77777777" w:rsidR="00FF24A3" w:rsidRPr="008F7033" w:rsidRDefault="00FF24A3" w:rsidP="00FF24A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9D04833" w14:textId="77777777" w:rsidR="00FF24A3" w:rsidRPr="008F7033" w:rsidRDefault="00FF24A3" w:rsidP="00FF24A3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66EC5D5" w14:textId="77777777" w:rsidR="00FF24A3" w:rsidRPr="008F7033" w:rsidRDefault="00AD32D6" w:rsidP="00FF24A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8F7033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2A87F82" w14:textId="77777777" w:rsidR="00FF24A3" w:rsidRPr="008F7033" w:rsidRDefault="00FF24A3" w:rsidP="00FF24A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5304CE8" w14:textId="77777777" w:rsidR="00FF24A3" w:rsidRPr="008F7033" w:rsidRDefault="00FF24A3" w:rsidP="00FF24A3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034058" w14:textId="77777777" w:rsidR="00FF24A3" w:rsidRPr="008F7033" w:rsidRDefault="00FF24A3" w:rsidP="00FF24A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8F703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C81E33" w14:textId="77777777" w:rsidR="00FF24A3" w:rsidRPr="008F7033" w:rsidRDefault="00FF24A3" w:rsidP="00FF24A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43B6725" w14:textId="77777777" w:rsidR="00FF24A3" w:rsidRPr="008F7033" w:rsidRDefault="00FF24A3" w:rsidP="00FF24A3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5F09708" w14:textId="77777777" w:rsidR="00FF24A3" w:rsidRPr="008F7033" w:rsidRDefault="00FF24A3" w:rsidP="00FF24A3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4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DF0EA2" w14:textId="77777777" w:rsidR="00FF24A3" w:rsidRPr="008F7033" w:rsidRDefault="00FF24A3" w:rsidP="00FF24A3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FF24A3" w:rsidRPr="008F7033" w14:paraId="710D43CE" w14:textId="77777777" w:rsidTr="007E6198">
        <w:tblPrEx>
          <w:tblCellMar>
            <w:left w:w="108" w:type="dxa"/>
            <w:right w:w="108" w:type="dxa"/>
          </w:tblCellMar>
        </w:tblPrEx>
        <w:trPr>
          <w:trHeight w:val="284"/>
        </w:trPr>
        <w:tc>
          <w:tcPr>
            <w:tcW w:w="236" w:type="dxa"/>
            <w:shd w:val="clear" w:color="auto" w:fill="auto"/>
          </w:tcPr>
          <w:p w14:paraId="7A37F1D5" w14:textId="77777777" w:rsidR="00FF24A3" w:rsidRPr="008F7033" w:rsidRDefault="00FF24A3" w:rsidP="00FF24A3">
            <w:pPr>
              <w:snapToGri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8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F45677F" w14:textId="77777777" w:rsidR="00FF24A3" w:rsidRPr="008F7033" w:rsidRDefault="00FF24A3" w:rsidP="00FF24A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8F703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K01</w:t>
            </w: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4A05B5D" w14:textId="77777777" w:rsidR="00FF24A3" w:rsidRPr="008F7033" w:rsidRDefault="00FF24A3" w:rsidP="00FF24A3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6DDCBAA" w14:textId="77777777" w:rsidR="00FF24A3" w:rsidRPr="008F7033" w:rsidRDefault="00FF24A3" w:rsidP="00FF24A3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5DAFA2D" w14:textId="77777777" w:rsidR="00FF24A3" w:rsidRPr="008F7033" w:rsidRDefault="00FF24A3" w:rsidP="00FF24A3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BC336A" w14:textId="77777777" w:rsidR="00FF24A3" w:rsidRPr="008F7033" w:rsidRDefault="00FF24A3" w:rsidP="00FF24A3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0D43A6" w14:textId="77777777" w:rsidR="00FF24A3" w:rsidRPr="008F7033" w:rsidRDefault="00FF24A3" w:rsidP="00FF24A3">
            <w:pPr>
              <w:snapToGri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6E8FE7C" w14:textId="77777777" w:rsidR="00FF24A3" w:rsidRPr="008F7033" w:rsidRDefault="00FF24A3" w:rsidP="00FF24A3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377CA52" w14:textId="77777777" w:rsidR="00FF24A3" w:rsidRPr="008F7033" w:rsidRDefault="00FF24A3" w:rsidP="00FF24A3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5995526" w14:textId="77777777" w:rsidR="00FF24A3" w:rsidRPr="008F7033" w:rsidRDefault="00FF24A3" w:rsidP="00FF24A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66476D6" w14:textId="77777777" w:rsidR="00FF24A3" w:rsidRPr="008F7033" w:rsidRDefault="00FF24A3" w:rsidP="00FF24A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2FB61A" w14:textId="77777777" w:rsidR="00FF24A3" w:rsidRPr="008F7033" w:rsidRDefault="00FF24A3" w:rsidP="00FF24A3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69CC6C" w14:textId="77777777" w:rsidR="00FF24A3" w:rsidRPr="008F7033" w:rsidRDefault="00FF24A3" w:rsidP="00FF24A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8F703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1D4484A" w14:textId="77777777" w:rsidR="00FF24A3" w:rsidRPr="008F7033" w:rsidRDefault="00FF24A3" w:rsidP="00FF24A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7E61EDE" w14:textId="77777777" w:rsidR="00FF24A3" w:rsidRPr="008F7033" w:rsidRDefault="00FF24A3" w:rsidP="00FF24A3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23AF847" w14:textId="77777777" w:rsidR="00FF24A3" w:rsidRPr="008F7033" w:rsidRDefault="00FF24A3" w:rsidP="00FF24A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8F7033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B537629" w14:textId="77777777" w:rsidR="00FF24A3" w:rsidRPr="008F7033" w:rsidRDefault="00FF24A3" w:rsidP="00FF24A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BE8EFD7" w14:textId="77777777" w:rsidR="00FF24A3" w:rsidRPr="008F7033" w:rsidRDefault="00FF24A3" w:rsidP="00FF24A3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245E924" w14:textId="77777777" w:rsidR="00FF24A3" w:rsidRPr="008F7033" w:rsidRDefault="00FF24A3" w:rsidP="00FF24A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0DE259" w14:textId="77777777" w:rsidR="00FF24A3" w:rsidRPr="008F7033" w:rsidRDefault="00FF24A3" w:rsidP="00FF24A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2B122C3" w14:textId="77777777" w:rsidR="00FF24A3" w:rsidRPr="008F7033" w:rsidRDefault="00FF24A3" w:rsidP="00FF24A3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08F4FB0" w14:textId="77777777" w:rsidR="00FF24A3" w:rsidRPr="008F7033" w:rsidRDefault="00FF24A3" w:rsidP="00FF24A3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4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F0B2EF" w14:textId="77777777" w:rsidR="00FF24A3" w:rsidRPr="008F7033" w:rsidRDefault="00FF24A3" w:rsidP="00FF24A3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FF24A3" w:rsidRPr="008F7033" w14:paraId="50797248" w14:textId="77777777" w:rsidTr="007E6198">
        <w:tblPrEx>
          <w:tblCellMar>
            <w:left w:w="108" w:type="dxa"/>
            <w:right w:w="108" w:type="dxa"/>
          </w:tblCellMar>
        </w:tblPrEx>
        <w:trPr>
          <w:trHeight w:val="128"/>
        </w:trPr>
        <w:tc>
          <w:tcPr>
            <w:tcW w:w="236" w:type="dxa"/>
            <w:shd w:val="clear" w:color="auto" w:fill="auto"/>
          </w:tcPr>
          <w:p w14:paraId="24EF1808" w14:textId="77777777" w:rsidR="00FF24A3" w:rsidRPr="008F7033" w:rsidRDefault="00FF24A3" w:rsidP="00FF24A3">
            <w:pPr>
              <w:snapToGri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8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79B337" w14:textId="77777777" w:rsidR="00FF24A3" w:rsidRPr="008F7033" w:rsidRDefault="00FF24A3" w:rsidP="00FF24A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8F703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K02</w:t>
            </w: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EDD0351" w14:textId="77777777" w:rsidR="00FF24A3" w:rsidRPr="008F7033" w:rsidRDefault="00FF24A3" w:rsidP="00FF24A3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FD53F6D" w14:textId="77777777" w:rsidR="00FF24A3" w:rsidRPr="008F7033" w:rsidRDefault="00FF24A3" w:rsidP="00FF24A3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2EEFBF6" w14:textId="77777777" w:rsidR="00FF24A3" w:rsidRPr="008F7033" w:rsidRDefault="00FF24A3" w:rsidP="00FF24A3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44CB28" w14:textId="77777777" w:rsidR="00FF24A3" w:rsidRPr="008F7033" w:rsidRDefault="00FF24A3" w:rsidP="00FF24A3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329F9C" w14:textId="77777777" w:rsidR="00FF24A3" w:rsidRPr="008F7033" w:rsidRDefault="00FF24A3" w:rsidP="00FF24A3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0221AF5" w14:textId="77777777" w:rsidR="00FF24A3" w:rsidRPr="008F7033" w:rsidRDefault="00FF24A3" w:rsidP="00FF24A3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7710970" w14:textId="77777777" w:rsidR="00FF24A3" w:rsidRPr="008F7033" w:rsidRDefault="00FF24A3" w:rsidP="00FF24A3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683DEC2" w14:textId="77777777" w:rsidR="00FF24A3" w:rsidRPr="008F7033" w:rsidRDefault="00FF24A3" w:rsidP="00FF24A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C05A6D8" w14:textId="77777777" w:rsidR="00FF24A3" w:rsidRPr="008F7033" w:rsidRDefault="00FF24A3" w:rsidP="00FF24A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DE9BAA" w14:textId="77777777" w:rsidR="00FF24A3" w:rsidRPr="008F7033" w:rsidRDefault="00FF24A3" w:rsidP="00FF24A3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069184" w14:textId="77777777" w:rsidR="00FF24A3" w:rsidRPr="008F7033" w:rsidRDefault="00FF24A3" w:rsidP="00FF24A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8F703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0936BE" w14:textId="77777777" w:rsidR="00FF24A3" w:rsidRPr="008F7033" w:rsidRDefault="00FF24A3" w:rsidP="00FF24A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185DCEF" w14:textId="77777777" w:rsidR="00FF24A3" w:rsidRPr="008F7033" w:rsidRDefault="00FF24A3" w:rsidP="00FF24A3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779825B" w14:textId="77777777" w:rsidR="00FF24A3" w:rsidRPr="008F7033" w:rsidRDefault="00FF24A3" w:rsidP="00FF24A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8F703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B8ACC7B" w14:textId="77777777" w:rsidR="00FF24A3" w:rsidRPr="008F7033" w:rsidRDefault="00FF24A3" w:rsidP="00FF24A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6D3420E" w14:textId="77777777" w:rsidR="00FF24A3" w:rsidRPr="008F7033" w:rsidRDefault="00FF24A3" w:rsidP="00FF24A3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99F5D7" w14:textId="77777777" w:rsidR="00FF24A3" w:rsidRPr="008F7033" w:rsidRDefault="00FF24A3" w:rsidP="00FF24A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792262" w14:textId="77777777" w:rsidR="00FF24A3" w:rsidRPr="008F7033" w:rsidRDefault="00FF24A3" w:rsidP="00FF24A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428C4F2" w14:textId="77777777" w:rsidR="00FF24A3" w:rsidRPr="008F7033" w:rsidRDefault="00FF24A3" w:rsidP="00FF24A3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B184C5C" w14:textId="77777777" w:rsidR="00FF24A3" w:rsidRPr="008F7033" w:rsidRDefault="00FF24A3" w:rsidP="00FF24A3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4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36341A" w14:textId="77777777" w:rsidR="00FF24A3" w:rsidRPr="008F7033" w:rsidRDefault="00FF24A3" w:rsidP="00FF24A3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FF24A3" w:rsidRPr="008F7033" w14:paraId="7E420241" w14:textId="77777777" w:rsidTr="00D30184">
        <w:tblPrEx>
          <w:tblCellMar>
            <w:left w:w="108" w:type="dxa"/>
            <w:right w:w="108" w:type="dxa"/>
          </w:tblCellMar>
        </w:tblPrEx>
        <w:trPr>
          <w:trHeight w:val="53"/>
        </w:trPr>
        <w:tc>
          <w:tcPr>
            <w:tcW w:w="236" w:type="dxa"/>
            <w:shd w:val="clear" w:color="auto" w:fill="auto"/>
          </w:tcPr>
          <w:p w14:paraId="5E220DC5" w14:textId="77777777" w:rsidR="00FF24A3" w:rsidRPr="008F7033" w:rsidRDefault="00FF24A3" w:rsidP="00FF24A3">
            <w:pPr>
              <w:snapToGri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8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7721B2" w14:textId="77777777" w:rsidR="00FF24A3" w:rsidRPr="008F7033" w:rsidRDefault="00FF24A3" w:rsidP="00FF24A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8F703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K03</w:t>
            </w: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4548F6C" w14:textId="77777777" w:rsidR="00FF24A3" w:rsidRPr="008F7033" w:rsidRDefault="00FF24A3" w:rsidP="00FF24A3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B0EC8F9" w14:textId="77777777" w:rsidR="00FF24A3" w:rsidRPr="008F7033" w:rsidRDefault="00FF24A3" w:rsidP="00FF24A3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140CEC6" w14:textId="77777777" w:rsidR="00FF24A3" w:rsidRPr="008F7033" w:rsidRDefault="00FF24A3" w:rsidP="00FF24A3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49655B" w14:textId="77777777" w:rsidR="00FF24A3" w:rsidRPr="008F7033" w:rsidRDefault="00FF24A3" w:rsidP="00FF24A3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C255B0" w14:textId="77777777" w:rsidR="00FF24A3" w:rsidRPr="008F7033" w:rsidRDefault="00FF24A3" w:rsidP="00FF24A3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5DFDB5" w14:textId="77777777" w:rsidR="00FF24A3" w:rsidRPr="008F7033" w:rsidRDefault="00FF24A3" w:rsidP="00FF24A3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2DAC824" w14:textId="77777777" w:rsidR="00FF24A3" w:rsidRPr="008F7033" w:rsidRDefault="00FF24A3" w:rsidP="00FF24A3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E3D008B" w14:textId="77777777" w:rsidR="00FF24A3" w:rsidRPr="008F7033" w:rsidRDefault="00FF24A3" w:rsidP="00FF24A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54AAAD0" w14:textId="77777777" w:rsidR="00FF24A3" w:rsidRPr="008F7033" w:rsidRDefault="00FF24A3" w:rsidP="00FF24A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87D0FE" w14:textId="77777777" w:rsidR="00FF24A3" w:rsidRPr="008F7033" w:rsidRDefault="00FF24A3" w:rsidP="00FF24A3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1697B9D" w14:textId="77777777" w:rsidR="00FF24A3" w:rsidRPr="008F7033" w:rsidRDefault="00FF24A3" w:rsidP="00FF24A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8F703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B7F9A0" w14:textId="77777777" w:rsidR="00FF24A3" w:rsidRPr="008F7033" w:rsidRDefault="00FF24A3" w:rsidP="00FF24A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AF01C75" w14:textId="77777777" w:rsidR="00FF24A3" w:rsidRPr="008F7033" w:rsidRDefault="00FF24A3" w:rsidP="00FF24A3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8808A38" w14:textId="77777777" w:rsidR="00FF24A3" w:rsidRPr="008F7033" w:rsidRDefault="00FF24A3" w:rsidP="00FF24A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8F703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6437EC1" w14:textId="77777777" w:rsidR="00FF24A3" w:rsidRPr="008F7033" w:rsidRDefault="00FF24A3" w:rsidP="00FF24A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6287FA" w14:textId="77777777" w:rsidR="00FF24A3" w:rsidRPr="008F7033" w:rsidRDefault="00FF24A3" w:rsidP="00FF24A3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D07882B" w14:textId="77777777" w:rsidR="00FF24A3" w:rsidRPr="008F7033" w:rsidRDefault="00FF24A3" w:rsidP="00FF24A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4FFA752" w14:textId="77777777" w:rsidR="00FF24A3" w:rsidRPr="008F7033" w:rsidRDefault="00FF24A3" w:rsidP="00FF24A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EC2DC7D" w14:textId="77777777" w:rsidR="00FF24A3" w:rsidRPr="008F7033" w:rsidRDefault="00FF24A3" w:rsidP="00FF24A3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491903C" w14:textId="77777777" w:rsidR="00FF24A3" w:rsidRPr="008F7033" w:rsidRDefault="00FF24A3" w:rsidP="00FF24A3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4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572C0E" w14:textId="77777777" w:rsidR="00FF24A3" w:rsidRPr="008F7033" w:rsidRDefault="00FF24A3" w:rsidP="00FF24A3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</w:tbl>
    <w:p w14:paraId="455D6A7A" w14:textId="653B3E60" w:rsidR="000360F9" w:rsidRPr="008F7033" w:rsidRDefault="000360F9">
      <w:pPr>
        <w:pStyle w:val="Bodytext31"/>
        <w:shd w:val="clear" w:color="auto" w:fill="auto"/>
        <w:tabs>
          <w:tab w:val="left" w:pos="655"/>
        </w:tabs>
        <w:spacing w:before="60" w:line="240" w:lineRule="auto"/>
        <w:ind w:right="23" w:firstLine="0"/>
        <w:rPr>
          <w:sz w:val="20"/>
          <w:szCs w:val="20"/>
        </w:rPr>
      </w:pPr>
    </w:p>
    <w:p w14:paraId="2BCAB5B2" w14:textId="77777777" w:rsidR="000360F9" w:rsidRPr="008F7033" w:rsidRDefault="000360F9">
      <w:pPr>
        <w:rPr>
          <w:rFonts w:ascii="Times New Roman" w:hAnsi="Times New Roman" w:cs="Times New Roman"/>
          <w:color w:val="auto"/>
          <w:sz w:val="20"/>
          <w:szCs w:val="20"/>
        </w:rPr>
      </w:pPr>
    </w:p>
    <w:p w14:paraId="1AA92C4F" w14:textId="77777777" w:rsidR="000360F9" w:rsidRDefault="000360F9">
      <w:pPr>
        <w:rPr>
          <w:rFonts w:ascii="Times New Roman" w:hAnsi="Times New Roman" w:cs="Times New Roman"/>
          <w:color w:val="auto"/>
          <w:sz w:val="20"/>
          <w:szCs w:val="20"/>
        </w:rPr>
      </w:pPr>
    </w:p>
    <w:p w14:paraId="74D62E95" w14:textId="77777777" w:rsidR="001066B7" w:rsidRDefault="001066B7">
      <w:pPr>
        <w:rPr>
          <w:rFonts w:ascii="Times New Roman" w:hAnsi="Times New Roman" w:cs="Times New Roman"/>
          <w:color w:val="auto"/>
          <w:sz w:val="20"/>
          <w:szCs w:val="20"/>
        </w:rPr>
      </w:pPr>
    </w:p>
    <w:p w14:paraId="639E2F97" w14:textId="77777777" w:rsidR="001066B7" w:rsidRDefault="001066B7">
      <w:pPr>
        <w:rPr>
          <w:rFonts w:ascii="Times New Roman" w:hAnsi="Times New Roman" w:cs="Times New Roman"/>
          <w:color w:val="auto"/>
          <w:sz w:val="20"/>
          <w:szCs w:val="20"/>
        </w:rPr>
      </w:pPr>
    </w:p>
    <w:p w14:paraId="4DD5C2C6" w14:textId="77777777" w:rsidR="001066B7" w:rsidRDefault="001066B7">
      <w:pPr>
        <w:rPr>
          <w:rFonts w:ascii="Times New Roman" w:hAnsi="Times New Roman" w:cs="Times New Roman"/>
          <w:color w:val="auto"/>
          <w:sz w:val="20"/>
          <w:szCs w:val="20"/>
        </w:rPr>
      </w:pPr>
    </w:p>
    <w:p w14:paraId="73E2E050" w14:textId="77777777" w:rsidR="001066B7" w:rsidRDefault="001066B7">
      <w:pPr>
        <w:rPr>
          <w:rFonts w:ascii="Times New Roman" w:hAnsi="Times New Roman" w:cs="Times New Roman"/>
          <w:color w:val="auto"/>
          <w:sz w:val="20"/>
          <w:szCs w:val="20"/>
        </w:rPr>
      </w:pPr>
    </w:p>
    <w:p w14:paraId="45716911" w14:textId="77777777" w:rsidR="001066B7" w:rsidRDefault="001066B7">
      <w:pPr>
        <w:rPr>
          <w:rFonts w:ascii="Times New Roman" w:hAnsi="Times New Roman" w:cs="Times New Roman"/>
          <w:color w:val="auto"/>
          <w:sz w:val="20"/>
          <w:szCs w:val="20"/>
        </w:rPr>
      </w:pPr>
    </w:p>
    <w:p w14:paraId="5222F590" w14:textId="77777777" w:rsidR="001066B7" w:rsidRDefault="001066B7">
      <w:pPr>
        <w:rPr>
          <w:rFonts w:ascii="Times New Roman" w:hAnsi="Times New Roman" w:cs="Times New Roman"/>
          <w:color w:val="auto"/>
          <w:sz w:val="20"/>
          <w:szCs w:val="20"/>
        </w:rPr>
      </w:pPr>
    </w:p>
    <w:p w14:paraId="29B4E2EB" w14:textId="77777777" w:rsidR="001066B7" w:rsidRDefault="001066B7">
      <w:pPr>
        <w:rPr>
          <w:rFonts w:ascii="Times New Roman" w:hAnsi="Times New Roman" w:cs="Times New Roman"/>
          <w:color w:val="auto"/>
          <w:sz w:val="20"/>
          <w:szCs w:val="20"/>
        </w:rPr>
      </w:pPr>
    </w:p>
    <w:p w14:paraId="062725D6" w14:textId="77777777" w:rsidR="001066B7" w:rsidRDefault="001066B7">
      <w:pPr>
        <w:rPr>
          <w:rFonts w:ascii="Times New Roman" w:hAnsi="Times New Roman" w:cs="Times New Roman"/>
          <w:color w:val="auto"/>
          <w:sz w:val="20"/>
          <w:szCs w:val="20"/>
        </w:rPr>
      </w:pPr>
    </w:p>
    <w:p w14:paraId="75563781" w14:textId="77777777" w:rsidR="001066B7" w:rsidRDefault="001066B7">
      <w:pPr>
        <w:rPr>
          <w:rFonts w:ascii="Times New Roman" w:hAnsi="Times New Roman" w:cs="Times New Roman"/>
          <w:color w:val="auto"/>
          <w:sz w:val="20"/>
          <w:szCs w:val="20"/>
        </w:rPr>
      </w:pPr>
    </w:p>
    <w:p w14:paraId="1214955F" w14:textId="77777777" w:rsidR="001066B7" w:rsidRDefault="001066B7">
      <w:pPr>
        <w:rPr>
          <w:rFonts w:ascii="Times New Roman" w:hAnsi="Times New Roman" w:cs="Times New Roman"/>
          <w:color w:val="auto"/>
          <w:sz w:val="20"/>
          <w:szCs w:val="20"/>
        </w:rPr>
      </w:pPr>
    </w:p>
    <w:p w14:paraId="055A0C29" w14:textId="77777777" w:rsidR="001066B7" w:rsidRPr="008F7033" w:rsidRDefault="001066B7">
      <w:pPr>
        <w:rPr>
          <w:rFonts w:ascii="Times New Roman" w:hAnsi="Times New Roman" w:cs="Times New Roman"/>
          <w:color w:val="auto"/>
          <w:sz w:val="20"/>
          <w:szCs w:val="20"/>
        </w:rPr>
      </w:pPr>
    </w:p>
    <w:tbl>
      <w:tblPr>
        <w:tblW w:w="0" w:type="auto"/>
        <w:tblInd w:w="-1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2"/>
        <w:gridCol w:w="720"/>
        <w:gridCol w:w="8299"/>
      </w:tblGrid>
      <w:tr w:rsidR="000360F9" w:rsidRPr="008F7033" w14:paraId="3EEEC7D9" w14:textId="77777777">
        <w:trPr>
          <w:trHeight w:val="284"/>
        </w:trPr>
        <w:tc>
          <w:tcPr>
            <w:tcW w:w="98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15807A" w14:textId="77777777" w:rsidR="000360F9" w:rsidRPr="008F7033" w:rsidRDefault="000360F9" w:rsidP="00615870">
            <w:pPr>
              <w:numPr>
                <w:ilvl w:val="1"/>
                <w:numId w:val="2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F703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Kryteria oceny stopnia osiągnięcia efektów </w:t>
            </w:r>
            <w:r w:rsidR="00615870" w:rsidRPr="008F703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</w:p>
        </w:tc>
      </w:tr>
      <w:tr w:rsidR="000360F9" w:rsidRPr="008F7033" w14:paraId="3C0C5BC7" w14:textId="77777777">
        <w:trPr>
          <w:trHeight w:val="284"/>
        </w:trPr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75AF83" w14:textId="77777777" w:rsidR="000360F9" w:rsidRPr="008F7033" w:rsidRDefault="000360F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F703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DB3311" w14:textId="77777777" w:rsidR="000360F9" w:rsidRPr="008F7033" w:rsidRDefault="000360F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F703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Ocena</w:t>
            </w:r>
          </w:p>
        </w:tc>
        <w:tc>
          <w:tcPr>
            <w:tcW w:w="8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430465" w14:textId="77777777" w:rsidR="000360F9" w:rsidRPr="008F7033" w:rsidRDefault="000360F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F703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Kryterium oceny</w:t>
            </w:r>
          </w:p>
        </w:tc>
      </w:tr>
      <w:tr w:rsidR="000360F9" w:rsidRPr="008F7033" w14:paraId="10B9DC98" w14:textId="77777777" w:rsidTr="00A9126F">
        <w:trPr>
          <w:cantSplit/>
          <w:trHeight w:val="255"/>
        </w:trPr>
        <w:tc>
          <w:tcPr>
            <w:tcW w:w="7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14:paraId="4129A6E7" w14:textId="77777777" w:rsidR="000360F9" w:rsidRPr="008F7033" w:rsidRDefault="000360F9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F703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konwersatorium*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F4BBF0" w14:textId="77777777" w:rsidR="000360F9" w:rsidRPr="008F7033" w:rsidRDefault="000360F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8F703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</w:t>
            </w:r>
          </w:p>
        </w:tc>
        <w:tc>
          <w:tcPr>
            <w:tcW w:w="8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AEEBD6" w14:textId="77777777" w:rsidR="001066B7" w:rsidRPr="001066B7" w:rsidRDefault="000360F9" w:rsidP="001066B7">
            <w:pPr>
              <w:ind w:right="113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066B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 ramach opracowanego projektu student posiada umiejętność korzystania ze słowników; wystarczającą umiejętność rozumienia ze słuchu w j. ang.; podstawową umiejętność zachowania stylu i szyku zdania właściwego danemu językowi.</w:t>
            </w:r>
            <w:r w:rsidR="0043488E" w:rsidRPr="001066B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  <w:p w14:paraId="65F12E61" w14:textId="77777777" w:rsidR="001066B7" w:rsidRPr="001066B7" w:rsidRDefault="001066B7" w:rsidP="001066B7">
            <w:pPr>
              <w:ind w:right="113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14:paraId="3B4BD927" w14:textId="749A7E6E" w:rsidR="00BB1E5D" w:rsidRPr="001066B7" w:rsidRDefault="00BB1E5D" w:rsidP="001066B7">
            <w:pPr>
              <w:ind w:right="113"/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1066B7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niski poziom aktywności (poniżej 60% zajęć)</w:t>
            </w:r>
          </w:p>
          <w:p w14:paraId="67D68668" w14:textId="10F22EC9" w:rsidR="00BB1E5D" w:rsidRPr="001066B7" w:rsidRDefault="00BB1E5D" w:rsidP="00BB1E5D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1066B7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 xml:space="preserve">Powierzone studentowi zadania </w:t>
            </w:r>
            <w:r w:rsidR="005F3B4F" w:rsidRPr="001066B7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 xml:space="preserve">na zaliczenie </w:t>
            </w:r>
            <w:r w:rsidRPr="001066B7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 xml:space="preserve">zostały wykonane i ocenione w przedziale procentowym </w:t>
            </w:r>
            <w:bookmarkStart w:id="0" w:name="_Hlk174123593"/>
            <w:r w:rsidRPr="001066B7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50-59%</w:t>
            </w:r>
            <w:bookmarkEnd w:id="0"/>
          </w:p>
          <w:p w14:paraId="48DAE617" w14:textId="77777777" w:rsidR="00BB1E5D" w:rsidRPr="001066B7" w:rsidRDefault="00BB1E5D">
            <w:pPr>
              <w:ind w:right="113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0360F9" w:rsidRPr="008F7033" w14:paraId="72347B53" w14:textId="77777777">
        <w:trPr>
          <w:trHeight w:val="255"/>
        </w:trPr>
        <w:tc>
          <w:tcPr>
            <w:tcW w:w="7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507DB3" w14:textId="77777777" w:rsidR="000360F9" w:rsidRPr="008F7033" w:rsidRDefault="000360F9">
            <w:pPr>
              <w:snapToGri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F304A2" w14:textId="77777777" w:rsidR="000360F9" w:rsidRPr="008F7033" w:rsidRDefault="000360F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8F703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3,5</w:t>
            </w:r>
          </w:p>
        </w:tc>
        <w:tc>
          <w:tcPr>
            <w:tcW w:w="8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E959D0" w14:textId="77777777" w:rsidR="001066B7" w:rsidRPr="001066B7" w:rsidRDefault="000360F9" w:rsidP="00BB1E5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066B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</w:t>
            </w:r>
            <w:r w:rsidR="004C39ED" w:rsidRPr="001066B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1066B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ramach opracowanego projektu student posiada umiejętność korzystania ze słowników; wystarczającą umiejętność rozumienia ze słuchu w j. ang.; wystarczającą umiejętność zachowania stylu i szyku zdania właściwego danemu językowi; umiejętność rozpoznania kalki językowej</w:t>
            </w:r>
            <w:r w:rsidR="0043488E" w:rsidRPr="001066B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. </w:t>
            </w:r>
          </w:p>
          <w:p w14:paraId="37A3FD7E" w14:textId="77777777" w:rsidR="001066B7" w:rsidRPr="001066B7" w:rsidRDefault="001066B7" w:rsidP="00BB1E5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14:paraId="4C80AAAA" w14:textId="392766EA" w:rsidR="00BB1E5D" w:rsidRPr="001066B7" w:rsidRDefault="00BB1E5D" w:rsidP="00BB1E5D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1066B7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niski poziom aktywności (poniżej 60% zajęć)</w:t>
            </w:r>
          </w:p>
          <w:p w14:paraId="7F2021A8" w14:textId="434DF07F" w:rsidR="00BB1E5D" w:rsidRPr="001066B7" w:rsidRDefault="00BB1E5D" w:rsidP="00BB1E5D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1066B7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 xml:space="preserve">Powierzone studentowi zadania </w:t>
            </w:r>
            <w:r w:rsidR="005F3B4F" w:rsidRPr="001066B7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 xml:space="preserve">na zaliczenie </w:t>
            </w:r>
            <w:r w:rsidRPr="001066B7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zostały wykonane i ocenione w przedziale procentowym 60-69%</w:t>
            </w:r>
          </w:p>
          <w:p w14:paraId="75059510" w14:textId="0EB82B70" w:rsidR="00BB1E5D" w:rsidRPr="001066B7" w:rsidRDefault="00BB1E5D">
            <w:pPr>
              <w:ind w:right="113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0360F9" w:rsidRPr="008F7033" w14:paraId="2998A17F" w14:textId="77777777">
        <w:trPr>
          <w:trHeight w:val="255"/>
        </w:trPr>
        <w:tc>
          <w:tcPr>
            <w:tcW w:w="7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6C0A5F" w14:textId="77777777" w:rsidR="000360F9" w:rsidRPr="008F7033" w:rsidRDefault="000360F9">
            <w:pPr>
              <w:snapToGri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D6DC04" w14:textId="77777777" w:rsidR="000360F9" w:rsidRPr="008F7033" w:rsidRDefault="000360F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8F703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</w:t>
            </w:r>
          </w:p>
        </w:tc>
        <w:tc>
          <w:tcPr>
            <w:tcW w:w="8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80B3CE" w14:textId="77777777" w:rsidR="00BB1E5D" w:rsidRPr="001066B7" w:rsidRDefault="000360F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066B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 ramach opracowanego projektu student posiada dobry zasób  słownictwa i idiomów w j. polskim i ang.; umiejętność poprawnego ich tłumaczenia z jednego języka na drugi; rozpoznawanie kolokacji i właściwe ich oddawanie w obu językach; umiejętność zachowania stylu i szyku zdania właściwego danemu językowi; unikanie kalki językowej; umiejętność korzystania ze słowników oraz thesaurusów; dobre kompetencje rozumienia ze słuchu w j. ang.</w:t>
            </w:r>
            <w:r w:rsidR="0043488E" w:rsidRPr="001066B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  <w:p w14:paraId="303FC97A" w14:textId="77777777" w:rsidR="001066B7" w:rsidRPr="001066B7" w:rsidRDefault="001066B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14:paraId="0F040F42" w14:textId="77777777" w:rsidR="00BB1E5D" w:rsidRPr="001066B7" w:rsidRDefault="00BB1E5D" w:rsidP="00BB1E5D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1066B7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średnia aktywność (60 %  – 89% zajęć)</w:t>
            </w:r>
          </w:p>
          <w:p w14:paraId="29CA21E8" w14:textId="516A2139" w:rsidR="00BB1E5D" w:rsidRPr="001066B7" w:rsidRDefault="00BB1E5D" w:rsidP="00BB1E5D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1066B7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 xml:space="preserve">Powierzone studentowi zadania </w:t>
            </w:r>
            <w:r w:rsidR="005F3B4F" w:rsidRPr="001066B7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 xml:space="preserve">na zaliczenie </w:t>
            </w:r>
            <w:r w:rsidRPr="001066B7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zostały wykonane i ocenione w przedziale procentowym 70-79%</w:t>
            </w:r>
          </w:p>
          <w:p w14:paraId="7EC368CE" w14:textId="77777777" w:rsidR="00BB1E5D" w:rsidRPr="001066B7" w:rsidRDefault="00BB1E5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0360F9" w:rsidRPr="008F7033" w14:paraId="7037C2C2" w14:textId="77777777">
        <w:trPr>
          <w:trHeight w:val="255"/>
        </w:trPr>
        <w:tc>
          <w:tcPr>
            <w:tcW w:w="7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7845F3" w14:textId="77777777" w:rsidR="000360F9" w:rsidRPr="008F7033" w:rsidRDefault="000360F9">
            <w:pPr>
              <w:snapToGri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2059B0" w14:textId="77777777" w:rsidR="000360F9" w:rsidRPr="008F7033" w:rsidRDefault="000360F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8F703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4,5</w:t>
            </w:r>
          </w:p>
        </w:tc>
        <w:tc>
          <w:tcPr>
            <w:tcW w:w="8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AF216F" w14:textId="77777777" w:rsidR="00BB1E5D" w:rsidRPr="001066B7" w:rsidRDefault="000360F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066B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 ramach opracowanego projektu student posiada bardzo dobry zasób słownictwa i synonimów w j. polskim i ang.; umiejętność poprawnego tłumaczenia zaawansowanego słownictwa oraz idiomów z jednego języka na drugi; rozpoznawanie kolokacji i właściwe ich oddawanie w obu językach; umiejętność oddania niuansów znaczeniowych w tłumaczeniu; umiejętność zachowania stylu i szyku zdania właściwego danemu językowi; unikanie kalki językowej; umiejętność korzystania ze słowników oraz thesaurusów; bardzo dobre umiejętności rozumienia ze słuchu w j. ang.</w:t>
            </w:r>
            <w:r w:rsidR="0043488E" w:rsidRPr="001066B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  <w:p w14:paraId="00E5EFBD" w14:textId="77777777" w:rsidR="001066B7" w:rsidRPr="001066B7" w:rsidRDefault="001066B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14:paraId="50A290D7" w14:textId="77777777" w:rsidR="00BB1E5D" w:rsidRPr="001066B7" w:rsidRDefault="00BB1E5D" w:rsidP="00BB1E5D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1066B7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średnia aktywność (60 % – 89% zajęć)</w:t>
            </w:r>
          </w:p>
          <w:p w14:paraId="079B6911" w14:textId="5A4A3820" w:rsidR="00BB1E5D" w:rsidRPr="001066B7" w:rsidRDefault="00BB1E5D" w:rsidP="00BB1E5D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1066B7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 xml:space="preserve">Powierzone studentowi zadania </w:t>
            </w:r>
            <w:r w:rsidR="005F3B4F" w:rsidRPr="001066B7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 xml:space="preserve">na zaliczenie </w:t>
            </w:r>
            <w:r w:rsidRPr="001066B7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zostały wykonane i ocenione w przedziale procentowym 80-89%</w:t>
            </w:r>
          </w:p>
          <w:p w14:paraId="081D89AF" w14:textId="77777777" w:rsidR="00BB1E5D" w:rsidRPr="001066B7" w:rsidRDefault="00BB1E5D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</w:tr>
      <w:tr w:rsidR="000360F9" w:rsidRPr="008F7033" w14:paraId="5AF1EB7D" w14:textId="77777777">
        <w:trPr>
          <w:trHeight w:val="255"/>
        </w:trPr>
        <w:tc>
          <w:tcPr>
            <w:tcW w:w="7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37718F" w14:textId="77777777" w:rsidR="000360F9" w:rsidRPr="008F7033" w:rsidRDefault="000360F9">
            <w:pPr>
              <w:snapToGrid w:val="0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0C2FC6" w14:textId="77777777" w:rsidR="000360F9" w:rsidRPr="008F7033" w:rsidRDefault="000360F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8F703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</w:p>
        </w:tc>
        <w:tc>
          <w:tcPr>
            <w:tcW w:w="8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08ECBB" w14:textId="77777777" w:rsidR="00BB1E5D" w:rsidRPr="001066B7" w:rsidRDefault="000360F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066B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 ramach opracowanego projektu student posiada bogaty zasób słownictwa i synonimów w j. polskim i ang.; umiejętność poprawnego tłumaczenia zaawansowanego słownictwa oraz idiomów z jednego języka na drugi; rozpoznawanie kolokacji i właściwe ich oddawanie w obu językach; umiejętność oddania niuansów znaczeniowych i humoru w tłumaczeniu; umiejętność redakcji stylistycznej przetłumaczonego tekstu zgodnie z regułami danego języka; unikanie kalki językowej; umiejętność korzystania ze słowników oraz thesaurusów; zaawansowane umiejętności rozumienia ze słuchu w j. ang.; dobry refleks i intuicja tłumacza.</w:t>
            </w:r>
            <w:r w:rsidR="0043488E" w:rsidRPr="001066B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  <w:p w14:paraId="58CA2F03" w14:textId="77777777" w:rsidR="001066B7" w:rsidRPr="001066B7" w:rsidRDefault="001066B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14:paraId="7CBC43BF" w14:textId="77777777" w:rsidR="00BB1E5D" w:rsidRPr="001066B7" w:rsidRDefault="00BB1E5D" w:rsidP="00BB1E5D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1066B7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duża aktywność  (powyżej 90% zajęć)</w:t>
            </w:r>
          </w:p>
          <w:p w14:paraId="5D7FED4C" w14:textId="1DE3C772" w:rsidR="00BB1E5D" w:rsidRPr="001066B7" w:rsidRDefault="00BB1E5D" w:rsidP="00BB1E5D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1066B7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 xml:space="preserve">Powierzone studentowi zadania </w:t>
            </w:r>
            <w:r w:rsidR="005F3B4F" w:rsidRPr="001066B7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 xml:space="preserve">na zaliczenie </w:t>
            </w:r>
            <w:r w:rsidRPr="001066B7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zostały wykonane i ocenione w przedziale procentowym 90-100%</w:t>
            </w:r>
          </w:p>
          <w:p w14:paraId="46919AF1" w14:textId="77777777" w:rsidR="00BB1E5D" w:rsidRPr="001066B7" w:rsidRDefault="00BB1E5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</w:tbl>
    <w:p w14:paraId="0DE3EF62" w14:textId="77777777" w:rsidR="000360F9" w:rsidRPr="008F7033" w:rsidRDefault="000360F9">
      <w:pPr>
        <w:rPr>
          <w:rFonts w:ascii="Times New Roman" w:hAnsi="Times New Roman" w:cs="Times New Roman"/>
          <w:sz w:val="20"/>
          <w:szCs w:val="20"/>
        </w:rPr>
      </w:pPr>
    </w:p>
    <w:p w14:paraId="7C633553" w14:textId="77777777" w:rsidR="000360F9" w:rsidRPr="008F7033" w:rsidRDefault="000360F9">
      <w:pPr>
        <w:numPr>
          <w:ilvl w:val="0"/>
          <w:numId w:val="3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8F7033">
        <w:rPr>
          <w:rFonts w:ascii="Times New Roman" w:hAnsi="Times New Roman" w:cs="Times New Roman"/>
          <w:b/>
          <w:color w:val="auto"/>
          <w:sz w:val="20"/>
          <w:szCs w:val="20"/>
        </w:rPr>
        <w:t>BILANS PUNKTÓW ECTS – NAKŁAD PRACY STUDENTA</w:t>
      </w:r>
    </w:p>
    <w:tbl>
      <w:tblPr>
        <w:tblW w:w="0" w:type="auto"/>
        <w:tblInd w:w="-15" w:type="dxa"/>
        <w:tblLayout w:type="fixed"/>
        <w:tblLook w:val="0000" w:firstRow="0" w:lastRow="0" w:firstColumn="0" w:lastColumn="0" w:noHBand="0" w:noVBand="0"/>
      </w:tblPr>
      <w:tblGrid>
        <w:gridCol w:w="6829"/>
        <w:gridCol w:w="1476"/>
        <w:gridCol w:w="1506"/>
      </w:tblGrid>
      <w:tr w:rsidR="000360F9" w:rsidRPr="008F7033" w14:paraId="27DDC7F7" w14:textId="77777777">
        <w:trPr>
          <w:trHeight w:val="284"/>
        </w:trPr>
        <w:tc>
          <w:tcPr>
            <w:tcW w:w="68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501B03C" w14:textId="77777777" w:rsidR="000360F9" w:rsidRPr="008F7033" w:rsidRDefault="000360F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F703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Kategoria</w:t>
            </w:r>
          </w:p>
        </w:tc>
        <w:tc>
          <w:tcPr>
            <w:tcW w:w="29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D2A3AC" w14:textId="77777777" w:rsidR="000360F9" w:rsidRPr="008F7033" w:rsidRDefault="000360F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F703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Obciążenie studenta</w:t>
            </w:r>
          </w:p>
        </w:tc>
      </w:tr>
      <w:tr w:rsidR="000360F9" w:rsidRPr="008F7033" w14:paraId="00629C20" w14:textId="77777777">
        <w:trPr>
          <w:trHeight w:val="284"/>
        </w:trPr>
        <w:tc>
          <w:tcPr>
            <w:tcW w:w="68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4D1757" w14:textId="77777777" w:rsidR="000360F9" w:rsidRPr="008F7033" w:rsidRDefault="000360F9">
            <w:pPr>
              <w:snapToGrid w:val="0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851874" w14:textId="77777777" w:rsidR="000360F9" w:rsidRPr="008F7033" w:rsidRDefault="000360F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F703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Studia</w:t>
            </w:r>
          </w:p>
          <w:p w14:paraId="27080EA9" w14:textId="77777777" w:rsidR="000360F9" w:rsidRPr="008F7033" w:rsidRDefault="000360F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F703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stacjonarne</w:t>
            </w: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271ED1" w14:textId="77777777" w:rsidR="000360F9" w:rsidRPr="008F7033" w:rsidRDefault="000360F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F703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Studia</w:t>
            </w:r>
          </w:p>
          <w:p w14:paraId="26D62553" w14:textId="77777777" w:rsidR="000360F9" w:rsidRPr="008F7033" w:rsidRDefault="000360F9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F703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niestacjonarne</w:t>
            </w:r>
          </w:p>
        </w:tc>
      </w:tr>
      <w:tr w:rsidR="00A9126F" w:rsidRPr="008F7033" w14:paraId="30387536" w14:textId="77777777">
        <w:trPr>
          <w:trHeight w:val="284"/>
        </w:trPr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620C293A" w14:textId="77777777" w:rsidR="00A9126F" w:rsidRPr="008F7033" w:rsidRDefault="00A9126F">
            <w:pPr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8F7033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LICZBA GODZIN REALIZOWANYCH PRZY BEZPOŚREDNIM UDZIALE NAUCZYCIELA /GODZINY KONTAKTOWE/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0796795B" w14:textId="77777777" w:rsidR="00A9126F" w:rsidRPr="008F7033" w:rsidRDefault="00A9126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8F703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15</w:t>
            </w: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2BA4D69" w14:textId="77777777" w:rsidR="00A9126F" w:rsidRPr="008F7033" w:rsidRDefault="00A9126F" w:rsidP="00A9126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8F703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15</w:t>
            </w:r>
          </w:p>
        </w:tc>
      </w:tr>
      <w:tr w:rsidR="00A9126F" w:rsidRPr="008F7033" w14:paraId="556712F6" w14:textId="77777777">
        <w:trPr>
          <w:trHeight w:val="284"/>
        </w:trPr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F557B6" w14:textId="59ADCDA8" w:rsidR="00A9126F" w:rsidRPr="008F7033" w:rsidRDefault="00CE13BD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8F7033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Udział w  ćwiczeniach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329258" w14:textId="77777777" w:rsidR="00A9126F" w:rsidRPr="008F7033" w:rsidRDefault="00A9126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F703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</w:t>
            </w: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2520C6" w14:textId="77777777" w:rsidR="00A9126F" w:rsidRPr="008F7033" w:rsidRDefault="00A9126F" w:rsidP="00A9126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F703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</w:t>
            </w:r>
          </w:p>
        </w:tc>
      </w:tr>
      <w:tr w:rsidR="00A9126F" w:rsidRPr="008F7033" w14:paraId="6D2EFDBA" w14:textId="77777777">
        <w:trPr>
          <w:trHeight w:val="284"/>
        </w:trPr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vAlign w:val="center"/>
          </w:tcPr>
          <w:p w14:paraId="6E4F48B2" w14:textId="77777777" w:rsidR="00A9126F" w:rsidRPr="008F7033" w:rsidRDefault="00A9126F">
            <w:pPr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8F7033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SAMODZIELNA PRACA STUDENTA /GODZINY NIEKONTAKTOWE/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vAlign w:val="center"/>
          </w:tcPr>
          <w:p w14:paraId="72A4D2FE" w14:textId="77777777" w:rsidR="00A9126F" w:rsidRPr="008F7033" w:rsidRDefault="00A9126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8F703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10</w:t>
            </w: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14:paraId="383F3DB4" w14:textId="77777777" w:rsidR="00A9126F" w:rsidRPr="008F7033" w:rsidRDefault="00A9126F" w:rsidP="00A9126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8F703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10</w:t>
            </w:r>
          </w:p>
        </w:tc>
      </w:tr>
      <w:tr w:rsidR="00A9126F" w:rsidRPr="008F7033" w14:paraId="39299F07" w14:textId="77777777">
        <w:trPr>
          <w:trHeight w:val="284"/>
        </w:trPr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EC8B285" w14:textId="77777777" w:rsidR="00A9126F" w:rsidRPr="008F7033" w:rsidRDefault="00CE13BD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8F7033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Przygotowanie do ćwiczeń</w:t>
            </w:r>
            <w:r w:rsidR="00A9126F" w:rsidRPr="008F7033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*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4756C2A" w14:textId="77777777" w:rsidR="00A9126F" w:rsidRPr="008F7033" w:rsidRDefault="00A9126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F703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</w:t>
            </w: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C3448D" w14:textId="77777777" w:rsidR="00A9126F" w:rsidRPr="008F7033" w:rsidRDefault="00A9126F" w:rsidP="00A9126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F703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</w:t>
            </w:r>
          </w:p>
        </w:tc>
      </w:tr>
      <w:tr w:rsidR="00A9126F" w:rsidRPr="008F7033" w14:paraId="7057A1CB" w14:textId="77777777">
        <w:trPr>
          <w:trHeight w:val="284"/>
        </w:trPr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C6A62A" w14:textId="77777777" w:rsidR="00A9126F" w:rsidRPr="008F7033" w:rsidRDefault="00A9126F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F7033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Przygotowanie do projektu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BE14BD6" w14:textId="77777777" w:rsidR="00A9126F" w:rsidRPr="008F7033" w:rsidRDefault="00A9126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F703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</w:t>
            </w: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271B85" w14:textId="77777777" w:rsidR="00A9126F" w:rsidRPr="008F7033" w:rsidRDefault="00A9126F" w:rsidP="00A9126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F703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</w:t>
            </w:r>
          </w:p>
        </w:tc>
      </w:tr>
      <w:tr w:rsidR="00A9126F" w:rsidRPr="008F7033" w14:paraId="7BE224B2" w14:textId="77777777">
        <w:trPr>
          <w:trHeight w:val="284"/>
        </w:trPr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vAlign w:val="center"/>
          </w:tcPr>
          <w:p w14:paraId="6CE6D8D6" w14:textId="77777777" w:rsidR="00A9126F" w:rsidRPr="008F7033" w:rsidRDefault="00A9126F">
            <w:pPr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8F7033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ŁĄCZNA LICZBA GODZIN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vAlign w:val="center"/>
          </w:tcPr>
          <w:p w14:paraId="6F197FC0" w14:textId="77777777" w:rsidR="00A9126F" w:rsidRPr="008F7033" w:rsidRDefault="00A9126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8F703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25</w:t>
            </w: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14:paraId="4046EC40" w14:textId="77777777" w:rsidR="00A9126F" w:rsidRPr="008F7033" w:rsidRDefault="00A9126F" w:rsidP="00A9126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8F703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25</w:t>
            </w:r>
          </w:p>
        </w:tc>
      </w:tr>
      <w:tr w:rsidR="00A9126F" w:rsidRPr="008F7033" w14:paraId="10ADFA15" w14:textId="77777777">
        <w:trPr>
          <w:trHeight w:val="284"/>
        </w:trPr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vAlign w:val="center"/>
          </w:tcPr>
          <w:p w14:paraId="2DA6AB83" w14:textId="77777777" w:rsidR="00A9126F" w:rsidRPr="008F7033" w:rsidRDefault="00A9126F">
            <w:pPr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8F703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vAlign w:val="center"/>
          </w:tcPr>
          <w:p w14:paraId="6E0E9B53" w14:textId="77777777" w:rsidR="00A9126F" w:rsidRPr="008F7033" w:rsidRDefault="00A9126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F703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</w:t>
            </w: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14:paraId="4169BE15" w14:textId="77777777" w:rsidR="00A9126F" w:rsidRPr="008F7033" w:rsidRDefault="00A9126F" w:rsidP="00A9126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F703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</w:t>
            </w:r>
          </w:p>
        </w:tc>
      </w:tr>
    </w:tbl>
    <w:p w14:paraId="7D5FB1EB" w14:textId="1E62BEEB" w:rsidR="000360F9" w:rsidRPr="008F7033" w:rsidRDefault="000360F9">
      <w:pPr>
        <w:pStyle w:val="Bodytext31"/>
        <w:shd w:val="clear" w:color="auto" w:fill="auto"/>
        <w:tabs>
          <w:tab w:val="left" w:pos="655"/>
        </w:tabs>
        <w:spacing w:before="60" w:line="240" w:lineRule="auto"/>
        <w:ind w:right="23" w:firstLine="0"/>
        <w:rPr>
          <w:i/>
          <w:color w:val="0000FF"/>
          <w:sz w:val="20"/>
          <w:szCs w:val="20"/>
        </w:rPr>
      </w:pPr>
    </w:p>
    <w:p w14:paraId="5B3990B6" w14:textId="77777777" w:rsidR="000360F9" w:rsidRPr="008F7033" w:rsidRDefault="000360F9">
      <w:pPr>
        <w:pStyle w:val="Bodytext31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color w:val="0000FF"/>
          <w:sz w:val="20"/>
          <w:szCs w:val="20"/>
        </w:rPr>
      </w:pPr>
    </w:p>
    <w:p w14:paraId="4A717833" w14:textId="77777777" w:rsidR="000360F9" w:rsidRPr="008F7033" w:rsidRDefault="000360F9">
      <w:pPr>
        <w:pStyle w:val="Bodytext31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color w:val="FF0000"/>
          <w:sz w:val="20"/>
          <w:szCs w:val="20"/>
        </w:rPr>
      </w:pPr>
      <w:r w:rsidRPr="008F7033">
        <w:rPr>
          <w:b/>
          <w:i/>
          <w:sz w:val="20"/>
          <w:szCs w:val="20"/>
        </w:rPr>
        <w:t>Przyjmuję do realizacji</w:t>
      </w:r>
      <w:r w:rsidRPr="008F7033">
        <w:rPr>
          <w:i/>
          <w:sz w:val="20"/>
          <w:szCs w:val="20"/>
        </w:rPr>
        <w:t xml:space="preserve">    (data i </w:t>
      </w:r>
      <w:r w:rsidR="00615870" w:rsidRPr="008F7033">
        <w:rPr>
          <w:i/>
          <w:sz w:val="20"/>
          <w:szCs w:val="20"/>
        </w:rPr>
        <w:t xml:space="preserve">czytelne </w:t>
      </w:r>
      <w:r w:rsidRPr="008F7033">
        <w:rPr>
          <w:i/>
          <w:sz w:val="20"/>
          <w:szCs w:val="20"/>
        </w:rPr>
        <w:t>podpisy osób prowadzących przedmiot w danym roku akademickim)</w:t>
      </w:r>
    </w:p>
    <w:p w14:paraId="7E1D0D72" w14:textId="77777777" w:rsidR="000360F9" w:rsidRPr="008F7033" w:rsidRDefault="000360F9">
      <w:pPr>
        <w:pStyle w:val="Bodytext31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color w:val="FF0000"/>
          <w:sz w:val="20"/>
          <w:szCs w:val="20"/>
        </w:rPr>
      </w:pPr>
    </w:p>
    <w:p w14:paraId="3B99D536" w14:textId="77777777" w:rsidR="000360F9" w:rsidRPr="008F7033" w:rsidRDefault="000360F9">
      <w:pPr>
        <w:pStyle w:val="Bodytext31"/>
        <w:shd w:val="clear" w:color="auto" w:fill="auto"/>
        <w:tabs>
          <w:tab w:val="left" w:pos="567"/>
        </w:tabs>
        <w:spacing w:before="0" w:line="240" w:lineRule="auto"/>
        <w:ind w:right="20" w:firstLine="0"/>
        <w:rPr>
          <w:sz w:val="20"/>
          <w:szCs w:val="20"/>
        </w:rPr>
      </w:pPr>
      <w:r w:rsidRPr="008F7033">
        <w:rPr>
          <w:i/>
          <w:color w:val="FF0000"/>
          <w:sz w:val="20"/>
          <w:szCs w:val="20"/>
        </w:rPr>
        <w:tab/>
      </w:r>
      <w:r w:rsidRPr="008F7033">
        <w:rPr>
          <w:i/>
          <w:color w:val="FF0000"/>
          <w:sz w:val="20"/>
          <w:szCs w:val="20"/>
        </w:rPr>
        <w:tab/>
      </w:r>
      <w:r w:rsidRPr="008F7033">
        <w:rPr>
          <w:i/>
          <w:color w:val="FF0000"/>
          <w:sz w:val="20"/>
          <w:szCs w:val="20"/>
        </w:rPr>
        <w:tab/>
        <w:t xml:space="preserve">             </w:t>
      </w:r>
      <w:r w:rsidRPr="008F7033">
        <w:rPr>
          <w:sz w:val="20"/>
          <w:szCs w:val="20"/>
        </w:rPr>
        <w:t>.</w:t>
      </w:r>
      <w:r w:rsidRPr="008F7033">
        <w:rPr>
          <w:i/>
          <w:sz w:val="20"/>
          <w:szCs w:val="20"/>
        </w:rPr>
        <w:t>.........................................................................................................................</w:t>
      </w:r>
    </w:p>
    <w:sectPr w:rsidR="000360F9" w:rsidRPr="008F7033" w:rsidSect="00FA1D90">
      <w:pgSz w:w="11906" w:h="16838"/>
      <w:pgMar w:top="510" w:right="510" w:bottom="510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Univers-Condensed-Medium">
    <w:charset w:val="80"/>
    <w:family w:val="swiss"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360"/>
      </w:pPr>
      <w:rPr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44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4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720" w:hanging="360"/>
      </w:pPr>
      <w:rPr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44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4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720" w:hanging="360"/>
      </w:pPr>
      <w:rPr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44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4" w15:restartNumberingAfterBreak="0">
    <w:nsid w:val="00000005"/>
    <w:multiLevelType w:val="multilevel"/>
    <w:tmpl w:val="00000005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2DB12E65"/>
    <w:multiLevelType w:val="hybridMultilevel"/>
    <w:tmpl w:val="64744104"/>
    <w:lvl w:ilvl="0" w:tplc="82A6B74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BE7066D"/>
    <w:multiLevelType w:val="hybridMultilevel"/>
    <w:tmpl w:val="6212AF92"/>
    <w:lvl w:ilvl="0" w:tplc="07ACA8E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09304345">
    <w:abstractNumId w:val="0"/>
  </w:num>
  <w:num w:numId="2" w16cid:durableId="1169754487">
    <w:abstractNumId w:val="1"/>
  </w:num>
  <w:num w:numId="3" w16cid:durableId="1480271698">
    <w:abstractNumId w:val="2"/>
  </w:num>
  <w:num w:numId="4" w16cid:durableId="1766152204">
    <w:abstractNumId w:val="3"/>
  </w:num>
  <w:num w:numId="5" w16cid:durableId="1466578774">
    <w:abstractNumId w:val="4"/>
  </w:num>
  <w:num w:numId="6" w16cid:durableId="1434086349">
    <w:abstractNumId w:val="6"/>
  </w:num>
  <w:num w:numId="7" w16cid:durableId="66894714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9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39ED"/>
    <w:rsid w:val="000360F9"/>
    <w:rsid w:val="00054692"/>
    <w:rsid w:val="000A405F"/>
    <w:rsid w:val="000F1AE4"/>
    <w:rsid w:val="001066B7"/>
    <w:rsid w:val="001104C2"/>
    <w:rsid w:val="0014036F"/>
    <w:rsid w:val="002229A8"/>
    <w:rsid w:val="002547C1"/>
    <w:rsid w:val="00274A0C"/>
    <w:rsid w:val="002B4594"/>
    <w:rsid w:val="002E53F5"/>
    <w:rsid w:val="00346AB5"/>
    <w:rsid w:val="003A4813"/>
    <w:rsid w:val="003A5FCC"/>
    <w:rsid w:val="003E1815"/>
    <w:rsid w:val="0043488E"/>
    <w:rsid w:val="004C39ED"/>
    <w:rsid w:val="004D2CD6"/>
    <w:rsid w:val="005329CF"/>
    <w:rsid w:val="005C1389"/>
    <w:rsid w:val="005F3B4F"/>
    <w:rsid w:val="00615870"/>
    <w:rsid w:val="006E498B"/>
    <w:rsid w:val="00722014"/>
    <w:rsid w:val="00736791"/>
    <w:rsid w:val="00794325"/>
    <w:rsid w:val="007A3A7A"/>
    <w:rsid w:val="007B0E48"/>
    <w:rsid w:val="007E6198"/>
    <w:rsid w:val="007F627A"/>
    <w:rsid w:val="0088690F"/>
    <w:rsid w:val="008F7033"/>
    <w:rsid w:val="00901C3D"/>
    <w:rsid w:val="0090253F"/>
    <w:rsid w:val="00A75FA1"/>
    <w:rsid w:val="00A9126F"/>
    <w:rsid w:val="00AA4A05"/>
    <w:rsid w:val="00AD32D6"/>
    <w:rsid w:val="00B57E6B"/>
    <w:rsid w:val="00B94465"/>
    <w:rsid w:val="00BB1E5D"/>
    <w:rsid w:val="00C65638"/>
    <w:rsid w:val="00CD73C2"/>
    <w:rsid w:val="00CE13BD"/>
    <w:rsid w:val="00D30184"/>
    <w:rsid w:val="00D57FD8"/>
    <w:rsid w:val="00D84A0E"/>
    <w:rsid w:val="00D9587A"/>
    <w:rsid w:val="00E85EFB"/>
    <w:rsid w:val="00F1069A"/>
    <w:rsid w:val="00F23B6A"/>
    <w:rsid w:val="00F46B7A"/>
    <w:rsid w:val="00FA1D90"/>
    <w:rsid w:val="00FE1023"/>
    <w:rsid w:val="00FF24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E55B06B"/>
  <w15:docId w15:val="{196337EF-08C6-4020-9E34-33F63C343C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4036F"/>
    <w:pPr>
      <w:suppressAutoHyphens/>
    </w:pPr>
    <w:rPr>
      <w:rFonts w:ascii="Arial Unicode MS" w:eastAsia="Arial Unicode MS" w:hAnsi="Arial Unicode MS" w:cs="Arial Unicode MS"/>
      <w:color w:val="000000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1">
    <w:name w:val="WW8Num1z1"/>
    <w:rsid w:val="0014036F"/>
    <w:rPr>
      <w:color w:val="auto"/>
    </w:rPr>
  </w:style>
  <w:style w:type="character" w:customStyle="1" w:styleId="WW8Num2z1">
    <w:name w:val="WW8Num2z1"/>
    <w:rsid w:val="0014036F"/>
    <w:rPr>
      <w:color w:val="auto"/>
    </w:rPr>
  </w:style>
  <w:style w:type="character" w:customStyle="1" w:styleId="WW8Num3z1">
    <w:name w:val="WW8Num3z1"/>
    <w:rsid w:val="0014036F"/>
    <w:rPr>
      <w:color w:val="auto"/>
    </w:rPr>
  </w:style>
  <w:style w:type="character" w:customStyle="1" w:styleId="WW8Num5z0">
    <w:name w:val="WW8Num5z0"/>
    <w:rsid w:val="0014036F"/>
    <w:rPr>
      <w:rFonts w:ascii="Symbol" w:hAnsi="Symbol" w:cs="Symbol"/>
    </w:rPr>
  </w:style>
  <w:style w:type="character" w:customStyle="1" w:styleId="WW8Num6z0">
    <w:name w:val="WW8Num6z0"/>
    <w:rsid w:val="0014036F"/>
    <w:rPr>
      <w:rFonts w:ascii="Symbol" w:hAnsi="Symbol" w:cs="Symbol"/>
    </w:rPr>
  </w:style>
  <w:style w:type="character" w:customStyle="1" w:styleId="WW8Num7z0">
    <w:name w:val="WW8Num7z0"/>
    <w:rsid w:val="0014036F"/>
    <w:rPr>
      <w:rFonts w:ascii="Symbol" w:hAnsi="Symbol" w:cs="Symbol"/>
    </w:rPr>
  </w:style>
  <w:style w:type="character" w:customStyle="1" w:styleId="WW8Num8z0">
    <w:name w:val="WW8Num8z0"/>
    <w:rsid w:val="0014036F"/>
    <w:rPr>
      <w:rFonts w:ascii="Symbol" w:hAnsi="Symbol" w:cs="Symbol"/>
    </w:rPr>
  </w:style>
  <w:style w:type="character" w:customStyle="1" w:styleId="WW8Num10z0">
    <w:name w:val="WW8Num10z0"/>
    <w:rsid w:val="0014036F"/>
    <w:rPr>
      <w:rFonts w:ascii="Symbol" w:hAnsi="Symbol" w:cs="Symbol"/>
    </w:rPr>
  </w:style>
  <w:style w:type="character" w:customStyle="1" w:styleId="WW8Num11z1">
    <w:name w:val="WW8Num11z1"/>
    <w:rsid w:val="0014036F"/>
    <w:rPr>
      <w:color w:val="auto"/>
    </w:rPr>
  </w:style>
  <w:style w:type="character" w:customStyle="1" w:styleId="WW8Num12z0">
    <w:name w:val="WW8Num12z0"/>
    <w:rsid w:val="0014036F"/>
    <w:rPr>
      <w:rFonts w:ascii="Symbol" w:hAnsi="Symbol" w:cs="Symbol"/>
    </w:rPr>
  </w:style>
  <w:style w:type="character" w:customStyle="1" w:styleId="WW8Num12z1">
    <w:name w:val="WW8Num12z1"/>
    <w:rsid w:val="0014036F"/>
    <w:rPr>
      <w:rFonts w:ascii="Courier New" w:hAnsi="Courier New" w:cs="Courier New"/>
    </w:rPr>
  </w:style>
  <w:style w:type="character" w:customStyle="1" w:styleId="WW8Num12z2">
    <w:name w:val="WW8Num12z2"/>
    <w:rsid w:val="0014036F"/>
    <w:rPr>
      <w:rFonts w:ascii="Wingdings" w:hAnsi="Wingdings" w:cs="Wingdings"/>
    </w:rPr>
  </w:style>
  <w:style w:type="character" w:customStyle="1" w:styleId="WW8Num13z0">
    <w:name w:val="WW8Num13z0"/>
    <w:rsid w:val="0014036F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vertAlign w:val="baseline"/>
    </w:rPr>
  </w:style>
  <w:style w:type="character" w:customStyle="1" w:styleId="WW8Num14z0">
    <w:name w:val="WW8Num14z0"/>
    <w:rsid w:val="0014036F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vertAlign w:val="baseline"/>
    </w:rPr>
  </w:style>
  <w:style w:type="character" w:customStyle="1" w:styleId="WW8Num14z1">
    <w:name w:val="WW8Num14z1"/>
    <w:rsid w:val="0014036F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vertAlign w:val="baseline"/>
    </w:rPr>
  </w:style>
  <w:style w:type="character" w:customStyle="1" w:styleId="WW8Num14z2">
    <w:name w:val="WW8Num14z2"/>
    <w:rsid w:val="0014036F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vertAlign w:val="baseline"/>
    </w:rPr>
  </w:style>
  <w:style w:type="character" w:customStyle="1" w:styleId="WW8Num14z7">
    <w:name w:val="WW8Num14z7"/>
    <w:rsid w:val="0014036F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3366FF"/>
      <w:spacing w:val="0"/>
      <w:w w:val="100"/>
      <w:position w:val="0"/>
      <w:sz w:val="21"/>
      <w:szCs w:val="21"/>
      <w:u w:val="none"/>
      <w:vertAlign w:val="baseline"/>
    </w:rPr>
  </w:style>
  <w:style w:type="character" w:customStyle="1" w:styleId="WW8Num15z0">
    <w:name w:val="WW8Num15z0"/>
    <w:rsid w:val="0014036F"/>
    <w:rPr>
      <w:rFonts w:ascii="Symbol" w:hAnsi="Symbol" w:cs="Symbol"/>
    </w:rPr>
  </w:style>
  <w:style w:type="character" w:customStyle="1" w:styleId="WW8Num15z1">
    <w:name w:val="WW8Num15z1"/>
    <w:rsid w:val="0014036F"/>
    <w:rPr>
      <w:rFonts w:ascii="Courier New" w:hAnsi="Courier New" w:cs="Courier New"/>
    </w:rPr>
  </w:style>
  <w:style w:type="character" w:customStyle="1" w:styleId="WW8Num15z2">
    <w:name w:val="WW8Num15z2"/>
    <w:rsid w:val="0014036F"/>
    <w:rPr>
      <w:rFonts w:ascii="Wingdings" w:hAnsi="Wingdings" w:cs="Wingdings"/>
    </w:rPr>
  </w:style>
  <w:style w:type="character" w:customStyle="1" w:styleId="WW8Num16z0">
    <w:name w:val="WW8Num16z0"/>
    <w:rsid w:val="0014036F"/>
    <w:rPr>
      <w:rFonts w:ascii="Symbol" w:hAnsi="Symbol" w:cs="Symbol"/>
    </w:rPr>
  </w:style>
  <w:style w:type="character" w:customStyle="1" w:styleId="WW8Num16z1">
    <w:name w:val="WW8Num16z1"/>
    <w:rsid w:val="0014036F"/>
    <w:rPr>
      <w:rFonts w:ascii="Courier New" w:hAnsi="Courier New" w:cs="Courier New"/>
    </w:rPr>
  </w:style>
  <w:style w:type="character" w:customStyle="1" w:styleId="WW8Num16z2">
    <w:name w:val="WW8Num16z2"/>
    <w:rsid w:val="0014036F"/>
    <w:rPr>
      <w:rFonts w:ascii="Wingdings" w:hAnsi="Wingdings" w:cs="Wingdings"/>
    </w:rPr>
  </w:style>
  <w:style w:type="character" w:customStyle="1" w:styleId="WW8Num19z0">
    <w:name w:val="WW8Num19z0"/>
    <w:rsid w:val="0014036F"/>
    <w:rPr>
      <w:rFonts w:ascii="Symbol" w:hAnsi="Symbol" w:cs="Symbol"/>
    </w:rPr>
  </w:style>
  <w:style w:type="character" w:customStyle="1" w:styleId="WW8Num19z1">
    <w:name w:val="WW8Num19z1"/>
    <w:rsid w:val="0014036F"/>
    <w:rPr>
      <w:rFonts w:ascii="Courier New" w:hAnsi="Courier New" w:cs="Courier New"/>
    </w:rPr>
  </w:style>
  <w:style w:type="character" w:customStyle="1" w:styleId="WW8Num19z2">
    <w:name w:val="WW8Num19z2"/>
    <w:rsid w:val="0014036F"/>
    <w:rPr>
      <w:rFonts w:ascii="Wingdings" w:hAnsi="Wingdings" w:cs="Wingdings"/>
    </w:rPr>
  </w:style>
  <w:style w:type="character" w:customStyle="1" w:styleId="WW8Num20z1">
    <w:name w:val="WW8Num20z1"/>
    <w:rsid w:val="0014036F"/>
    <w:rPr>
      <w:color w:val="auto"/>
    </w:rPr>
  </w:style>
  <w:style w:type="character" w:customStyle="1" w:styleId="WW8Num21z0">
    <w:name w:val="WW8Num21z0"/>
    <w:rsid w:val="0014036F"/>
    <w:rPr>
      <w:rFonts w:ascii="Symbol" w:hAnsi="Symbol" w:cs="Symbol"/>
    </w:rPr>
  </w:style>
  <w:style w:type="character" w:customStyle="1" w:styleId="WW8Num21z1">
    <w:name w:val="WW8Num21z1"/>
    <w:rsid w:val="0014036F"/>
    <w:rPr>
      <w:rFonts w:ascii="Courier New" w:hAnsi="Courier New" w:cs="Courier New"/>
    </w:rPr>
  </w:style>
  <w:style w:type="character" w:customStyle="1" w:styleId="WW8Num21z2">
    <w:name w:val="WW8Num21z2"/>
    <w:rsid w:val="0014036F"/>
    <w:rPr>
      <w:rFonts w:ascii="Wingdings" w:hAnsi="Wingdings" w:cs="Wingdings"/>
    </w:rPr>
  </w:style>
  <w:style w:type="character" w:customStyle="1" w:styleId="WW8Num22z0">
    <w:name w:val="WW8Num22z0"/>
    <w:rsid w:val="0014036F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vertAlign w:val="baseline"/>
    </w:rPr>
  </w:style>
  <w:style w:type="character" w:customStyle="1" w:styleId="WW8Num22z1">
    <w:name w:val="WW8Num22z1"/>
    <w:rsid w:val="0014036F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vertAlign w:val="baseline"/>
    </w:rPr>
  </w:style>
  <w:style w:type="character" w:customStyle="1" w:styleId="WW8Num22z2">
    <w:name w:val="WW8Num22z2"/>
    <w:rsid w:val="0014036F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FF"/>
      <w:spacing w:val="0"/>
      <w:w w:val="100"/>
      <w:position w:val="0"/>
      <w:sz w:val="21"/>
      <w:szCs w:val="21"/>
      <w:u w:val="none"/>
      <w:vertAlign w:val="baseline"/>
    </w:rPr>
  </w:style>
  <w:style w:type="character" w:customStyle="1" w:styleId="WW8Num24z0">
    <w:name w:val="WW8Num24z0"/>
    <w:rsid w:val="0014036F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vertAlign w:val="baseline"/>
    </w:rPr>
  </w:style>
  <w:style w:type="character" w:customStyle="1" w:styleId="WW8Num26z0">
    <w:name w:val="WW8Num26z0"/>
    <w:rsid w:val="0014036F"/>
    <w:rPr>
      <w:rFonts w:ascii="Symbol" w:hAnsi="Symbol" w:cs="Symbol"/>
    </w:rPr>
  </w:style>
  <w:style w:type="character" w:customStyle="1" w:styleId="WW8Num26z1">
    <w:name w:val="WW8Num26z1"/>
    <w:rsid w:val="0014036F"/>
    <w:rPr>
      <w:rFonts w:ascii="Courier New" w:hAnsi="Courier New" w:cs="Courier New"/>
    </w:rPr>
  </w:style>
  <w:style w:type="character" w:customStyle="1" w:styleId="WW8Num26z2">
    <w:name w:val="WW8Num26z2"/>
    <w:rsid w:val="0014036F"/>
    <w:rPr>
      <w:rFonts w:ascii="Wingdings" w:hAnsi="Wingdings" w:cs="Wingdings"/>
    </w:rPr>
  </w:style>
  <w:style w:type="character" w:customStyle="1" w:styleId="WW8Num27z1">
    <w:name w:val="WW8Num27z1"/>
    <w:rsid w:val="0014036F"/>
    <w:rPr>
      <w:color w:val="auto"/>
    </w:rPr>
  </w:style>
  <w:style w:type="character" w:customStyle="1" w:styleId="WW8Num28z0">
    <w:name w:val="WW8Num28z0"/>
    <w:rsid w:val="0014036F"/>
    <w:rPr>
      <w:rFonts w:ascii="Symbol" w:hAnsi="Symbol" w:cs="Symbol"/>
    </w:rPr>
  </w:style>
  <w:style w:type="character" w:customStyle="1" w:styleId="WW8Num28z1">
    <w:name w:val="WW8Num28z1"/>
    <w:rsid w:val="0014036F"/>
    <w:rPr>
      <w:rFonts w:ascii="Courier New" w:hAnsi="Courier New" w:cs="Courier New"/>
    </w:rPr>
  </w:style>
  <w:style w:type="character" w:customStyle="1" w:styleId="WW8Num28z2">
    <w:name w:val="WW8Num28z2"/>
    <w:rsid w:val="0014036F"/>
    <w:rPr>
      <w:rFonts w:ascii="Wingdings" w:hAnsi="Wingdings" w:cs="Wingdings"/>
    </w:rPr>
  </w:style>
  <w:style w:type="character" w:customStyle="1" w:styleId="WW8Num30z0">
    <w:name w:val="WW8Num30z0"/>
    <w:rsid w:val="0014036F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vertAlign w:val="baseline"/>
    </w:rPr>
  </w:style>
  <w:style w:type="character" w:customStyle="1" w:styleId="WW8Num30z1">
    <w:name w:val="WW8Num30z1"/>
    <w:rsid w:val="0014036F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FF"/>
      <w:spacing w:val="0"/>
      <w:w w:val="100"/>
      <w:position w:val="0"/>
      <w:sz w:val="21"/>
      <w:szCs w:val="21"/>
      <w:u w:val="none"/>
      <w:vertAlign w:val="baseline"/>
    </w:rPr>
  </w:style>
  <w:style w:type="character" w:customStyle="1" w:styleId="WW8Num31z1">
    <w:name w:val="WW8Num31z1"/>
    <w:rsid w:val="0014036F"/>
    <w:rPr>
      <w:color w:val="auto"/>
    </w:rPr>
  </w:style>
  <w:style w:type="character" w:customStyle="1" w:styleId="WW8Num32z1">
    <w:name w:val="WW8Num32z1"/>
    <w:rsid w:val="0014036F"/>
    <w:rPr>
      <w:color w:val="auto"/>
    </w:rPr>
  </w:style>
  <w:style w:type="character" w:customStyle="1" w:styleId="WW8Num33z0">
    <w:name w:val="WW8Num33z0"/>
    <w:rsid w:val="0014036F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vertAlign w:val="baseline"/>
    </w:rPr>
  </w:style>
  <w:style w:type="character" w:customStyle="1" w:styleId="WW8Num33z1">
    <w:name w:val="WW8Num33z1"/>
    <w:rsid w:val="0014036F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vertAlign w:val="baseline"/>
    </w:rPr>
  </w:style>
  <w:style w:type="character" w:customStyle="1" w:styleId="WW8Num33z3">
    <w:name w:val="WW8Num33z3"/>
    <w:rsid w:val="0014036F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FF"/>
      <w:spacing w:val="0"/>
      <w:w w:val="100"/>
      <w:position w:val="0"/>
      <w:sz w:val="21"/>
      <w:szCs w:val="21"/>
      <w:u w:val="none"/>
      <w:vertAlign w:val="baseline"/>
    </w:rPr>
  </w:style>
  <w:style w:type="character" w:customStyle="1" w:styleId="WW8Num34z0">
    <w:name w:val="WW8Num34z0"/>
    <w:rsid w:val="0014036F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vertAlign w:val="baseline"/>
    </w:rPr>
  </w:style>
  <w:style w:type="character" w:customStyle="1" w:styleId="WW8Num36z0">
    <w:name w:val="WW8Num36z0"/>
    <w:rsid w:val="0014036F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vertAlign w:val="baseline"/>
    </w:rPr>
  </w:style>
  <w:style w:type="character" w:customStyle="1" w:styleId="WW8Num36z1">
    <w:name w:val="WW8Num36z1"/>
    <w:rsid w:val="0014036F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vertAlign w:val="baseline"/>
    </w:rPr>
  </w:style>
  <w:style w:type="character" w:customStyle="1" w:styleId="WW8Num36z2">
    <w:name w:val="WW8Num36z2"/>
    <w:rsid w:val="0014036F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FF"/>
      <w:spacing w:val="0"/>
      <w:w w:val="100"/>
      <w:position w:val="0"/>
      <w:sz w:val="21"/>
      <w:szCs w:val="21"/>
      <w:u w:val="none"/>
      <w:vertAlign w:val="baseline"/>
    </w:rPr>
  </w:style>
  <w:style w:type="character" w:customStyle="1" w:styleId="WW8Num37z0">
    <w:name w:val="WW8Num37z0"/>
    <w:rsid w:val="0014036F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vertAlign w:val="baseline"/>
    </w:rPr>
  </w:style>
  <w:style w:type="character" w:customStyle="1" w:styleId="WW8Num37z1">
    <w:name w:val="WW8Num37z1"/>
    <w:rsid w:val="0014036F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vertAlign w:val="baseline"/>
    </w:rPr>
  </w:style>
  <w:style w:type="character" w:customStyle="1" w:styleId="WW8Num37z2">
    <w:name w:val="WW8Num37z2"/>
    <w:rsid w:val="0014036F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FF"/>
      <w:spacing w:val="0"/>
      <w:w w:val="100"/>
      <w:position w:val="0"/>
      <w:sz w:val="21"/>
      <w:szCs w:val="21"/>
      <w:u w:val="none"/>
      <w:vertAlign w:val="baseline"/>
    </w:rPr>
  </w:style>
  <w:style w:type="character" w:customStyle="1" w:styleId="WW8Num39z0">
    <w:name w:val="WW8Num39z0"/>
    <w:rsid w:val="0014036F"/>
    <w:rPr>
      <w:rFonts w:ascii="Times New Roman" w:eastAsia="Arial Unicode MS" w:hAnsi="Times New Roman" w:cs="Times New Roman"/>
    </w:rPr>
  </w:style>
  <w:style w:type="character" w:customStyle="1" w:styleId="WW8Num39z1">
    <w:name w:val="WW8Num39z1"/>
    <w:rsid w:val="0014036F"/>
    <w:rPr>
      <w:rFonts w:ascii="Courier New" w:hAnsi="Courier New" w:cs="Courier New"/>
    </w:rPr>
  </w:style>
  <w:style w:type="character" w:customStyle="1" w:styleId="WW8Num39z2">
    <w:name w:val="WW8Num39z2"/>
    <w:rsid w:val="0014036F"/>
    <w:rPr>
      <w:rFonts w:ascii="Wingdings" w:hAnsi="Wingdings" w:cs="Wingdings"/>
    </w:rPr>
  </w:style>
  <w:style w:type="character" w:customStyle="1" w:styleId="WW8Num39z3">
    <w:name w:val="WW8Num39z3"/>
    <w:rsid w:val="0014036F"/>
    <w:rPr>
      <w:rFonts w:ascii="Symbol" w:hAnsi="Symbol" w:cs="Symbol"/>
    </w:rPr>
  </w:style>
  <w:style w:type="character" w:customStyle="1" w:styleId="WW8Num41z0">
    <w:name w:val="WW8Num41z0"/>
    <w:rsid w:val="0014036F"/>
    <w:rPr>
      <w:rFonts w:ascii="Symbol" w:hAnsi="Symbol" w:cs="Symbol"/>
    </w:rPr>
  </w:style>
  <w:style w:type="character" w:customStyle="1" w:styleId="WW8Num41z1">
    <w:name w:val="WW8Num41z1"/>
    <w:rsid w:val="0014036F"/>
    <w:rPr>
      <w:rFonts w:ascii="Courier New" w:hAnsi="Courier New" w:cs="Courier New"/>
    </w:rPr>
  </w:style>
  <w:style w:type="character" w:customStyle="1" w:styleId="WW8Num41z2">
    <w:name w:val="WW8Num41z2"/>
    <w:rsid w:val="0014036F"/>
    <w:rPr>
      <w:rFonts w:ascii="Wingdings" w:hAnsi="Wingdings" w:cs="Wingdings"/>
    </w:rPr>
  </w:style>
  <w:style w:type="character" w:customStyle="1" w:styleId="WW8Num42z0">
    <w:name w:val="WW8Num42z0"/>
    <w:rsid w:val="0014036F"/>
    <w:rPr>
      <w:rFonts w:ascii="Symbol" w:hAnsi="Symbol" w:cs="Symbol"/>
    </w:rPr>
  </w:style>
  <w:style w:type="character" w:customStyle="1" w:styleId="WW8Num42z1">
    <w:name w:val="WW8Num42z1"/>
    <w:rsid w:val="0014036F"/>
    <w:rPr>
      <w:rFonts w:ascii="Courier New" w:hAnsi="Courier New" w:cs="Courier New"/>
    </w:rPr>
  </w:style>
  <w:style w:type="character" w:customStyle="1" w:styleId="WW8Num42z2">
    <w:name w:val="WW8Num42z2"/>
    <w:rsid w:val="0014036F"/>
    <w:rPr>
      <w:rFonts w:ascii="Wingdings" w:hAnsi="Wingdings" w:cs="Wingdings"/>
    </w:rPr>
  </w:style>
  <w:style w:type="character" w:customStyle="1" w:styleId="WW8Num43z0">
    <w:name w:val="WW8Num43z0"/>
    <w:rsid w:val="0014036F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vertAlign w:val="baseline"/>
    </w:rPr>
  </w:style>
  <w:style w:type="character" w:customStyle="1" w:styleId="WW8Num43z1">
    <w:name w:val="WW8Num43z1"/>
    <w:rsid w:val="0014036F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vertAlign w:val="baseline"/>
    </w:rPr>
  </w:style>
  <w:style w:type="character" w:customStyle="1" w:styleId="WW8Num43z2">
    <w:name w:val="WW8Num43z2"/>
    <w:rsid w:val="0014036F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FF"/>
      <w:spacing w:val="0"/>
      <w:w w:val="100"/>
      <w:position w:val="0"/>
      <w:sz w:val="21"/>
      <w:szCs w:val="21"/>
      <w:u w:val="none"/>
      <w:vertAlign w:val="baseline"/>
    </w:rPr>
  </w:style>
  <w:style w:type="character" w:customStyle="1" w:styleId="WW8Num45z0">
    <w:name w:val="WW8Num45z0"/>
    <w:rsid w:val="0014036F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vertAlign w:val="baseline"/>
    </w:rPr>
  </w:style>
  <w:style w:type="character" w:customStyle="1" w:styleId="WW8Num45z1">
    <w:name w:val="WW8Num45z1"/>
    <w:rsid w:val="0014036F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vertAlign w:val="baseline"/>
    </w:rPr>
  </w:style>
  <w:style w:type="character" w:customStyle="1" w:styleId="WW8Num45z2">
    <w:name w:val="WW8Num45z2"/>
    <w:rsid w:val="0014036F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vertAlign w:val="baseline"/>
    </w:rPr>
  </w:style>
  <w:style w:type="character" w:customStyle="1" w:styleId="WW8Num45z7">
    <w:name w:val="WW8Num45z7"/>
    <w:rsid w:val="0014036F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3366FF"/>
      <w:spacing w:val="0"/>
      <w:w w:val="100"/>
      <w:position w:val="0"/>
      <w:sz w:val="21"/>
      <w:szCs w:val="21"/>
      <w:u w:val="none"/>
      <w:vertAlign w:val="baseline"/>
    </w:rPr>
  </w:style>
  <w:style w:type="character" w:customStyle="1" w:styleId="Domylnaczcionkaakapitu1">
    <w:name w:val="Domyślna czcionka akapitu1"/>
    <w:rsid w:val="0014036F"/>
  </w:style>
  <w:style w:type="character" w:styleId="Hipercze">
    <w:name w:val="Hyperlink"/>
    <w:rsid w:val="0014036F"/>
    <w:rPr>
      <w:color w:val="0066CC"/>
      <w:u w:val="single"/>
    </w:rPr>
  </w:style>
  <w:style w:type="character" w:customStyle="1" w:styleId="Bodytext4">
    <w:name w:val="Body text (4)_"/>
    <w:rsid w:val="0014036F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Bodytext40">
    <w:name w:val="Body text (4)"/>
    <w:basedOn w:val="Bodytext4"/>
    <w:rsid w:val="0014036F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Bodytext2">
    <w:name w:val="Body text (2)_"/>
    <w:rsid w:val="0014036F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19"/>
      <w:szCs w:val="19"/>
    </w:rPr>
  </w:style>
  <w:style w:type="character" w:customStyle="1" w:styleId="Bodytext2105ptBold">
    <w:name w:val="Body text (2) + 10;5 pt;Bold"/>
    <w:rsid w:val="0014036F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Bodytext">
    <w:name w:val="Body text_"/>
    <w:rsid w:val="0014036F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Tekstpodstawowy1">
    <w:name w:val="Tekst podstawowy1"/>
    <w:rsid w:val="0014036F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  <w:u w:val="single"/>
    </w:rPr>
  </w:style>
  <w:style w:type="character" w:customStyle="1" w:styleId="Heading2">
    <w:name w:val="Heading #2_"/>
    <w:rsid w:val="0014036F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Heading295pt">
    <w:name w:val="Heading #2 + 9;5 pt"/>
    <w:rsid w:val="0014036F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Bodytext3">
    <w:name w:val="Body text (3)_"/>
    <w:rsid w:val="0014036F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Bodytext395pt">
    <w:name w:val="Body text (3) + 9;5 pt"/>
    <w:rsid w:val="0014036F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Bodytext395ptItalic">
    <w:name w:val="Body text (3) + 9;5 pt;Italic"/>
    <w:rsid w:val="0014036F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Heading1">
    <w:name w:val="Heading #1_"/>
    <w:rsid w:val="0014036F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2"/>
      <w:szCs w:val="22"/>
    </w:rPr>
  </w:style>
  <w:style w:type="character" w:customStyle="1" w:styleId="Heading20">
    <w:name w:val="Heading #2"/>
    <w:basedOn w:val="Heading2"/>
    <w:rsid w:val="0014036F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WW-Bodytext395pt">
    <w:name w:val="WW-Body text (3) + 9;5 pt"/>
    <w:rsid w:val="0014036F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WW-Heading295pt">
    <w:name w:val="WW-Heading #2 + 9;5 pt"/>
    <w:rsid w:val="0014036F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WW-Bodytext395pt1">
    <w:name w:val="WW-Body text (3) + 9;5 pt1"/>
    <w:rsid w:val="0014036F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Tekstpodstawowy2">
    <w:name w:val="Tekst podstawowy2"/>
    <w:rsid w:val="0014036F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  <w:u w:val="single"/>
    </w:rPr>
  </w:style>
  <w:style w:type="character" w:customStyle="1" w:styleId="WW-Heading2">
    <w:name w:val="WW-Heading #2"/>
    <w:basedOn w:val="Heading2"/>
    <w:rsid w:val="0014036F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WW-Heading295pt1">
    <w:name w:val="WW-Heading #2 + 9;5 pt1"/>
    <w:rsid w:val="0014036F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Bodytext30">
    <w:name w:val="Body text (3)"/>
    <w:rsid w:val="0014036F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  <w:u w:val="single"/>
    </w:rPr>
  </w:style>
  <w:style w:type="character" w:customStyle="1" w:styleId="Bodytext3Bold">
    <w:name w:val="Body text (3) + Bold"/>
    <w:rsid w:val="0014036F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Bodytext395ptBold">
    <w:name w:val="Body text (3) + 9;5 pt;Bold"/>
    <w:rsid w:val="0014036F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WW-Bodytext395pt12">
    <w:name w:val="WW-Body text (3) + 9;5 pt12"/>
    <w:rsid w:val="0014036F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  <w:u w:val="single"/>
    </w:rPr>
  </w:style>
  <w:style w:type="character" w:customStyle="1" w:styleId="Heading22">
    <w:name w:val="Heading #2 (2)_"/>
    <w:rsid w:val="0014036F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Heading2295pt">
    <w:name w:val="Heading #2 (2) + 9;5 pt"/>
    <w:rsid w:val="0014036F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WW-Bodytext395ptItalic">
    <w:name w:val="WW-Body text (3) + 9;5 pt;Italic"/>
    <w:rsid w:val="0014036F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WW-Bodytext3Bold">
    <w:name w:val="WW-Body text (3) + Bold"/>
    <w:rsid w:val="0014036F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WW-Bodytext395pt123">
    <w:name w:val="WW-Body text (3) + 9;5 pt123"/>
    <w:rsid w:val="0014036F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WW-Bodytext395pt1234">
    <w:name w:val="WW-Body text (3) + 9;5 pt1234"/>
    <w:rsid w:val="0014036F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  <w:u w:val="single"/>
    </w:rPr>
  </w:style>
  <w:style w:type="character" w:customStyle="1" w:styleId="BodytextItalic">
    <w:name w:val="Body text + Italic"/>
    <w:rsid w:val="0014036F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WW-Heading21">
    <w:name w:val="WW-Heading #21"/>
    <w:basedOn w:val="Heading2"/>
    <w:rsid w:val="0014036F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WW-Bodytext3">
    <w:name w:val="WW-Body text (3)"/>
    <w:rsid w:val="0014036F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  <w:u w:val="single"/>
    </w:rPr>
  </w:style>
  <w:style w:type="character" w:customStyle="1" w:styleId="BodytextBold">
    <w:name w:val="Body text + Bold"/>
    <w:rsid w:val="0014036F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Bodytext105pt">
    <w:name w:val="Body text + 10;5 pt"/>
    <w:rsid w:val="0014036F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Tekstpodstawowy3">
    <w:name w:val="Tekst podstawowy3"/>
    <w:rsid w:val="0014036F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  <w:u w:val="single"/>
    </w:rPr>
  </w:style>
  <w:style w:type="character" w:customStyle="1" w:styleId="WW-Bodytext31">
    <w:name w:val="WW-Body text (3)1"/>
    <w:rsid w:val="0014036F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  <w:u w:val="single"/>
    </w:rPr>
  </w:style>
  <w:style w:type="character" w:customStyle="1" w:styleId="WW-Bodytext395pt12345">
    <w:name w:val="WW-Body text (3) + 9;5 pt12345"/>
    <w:rsid w:val="0014036F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  <w:u w:val="single"/>
    </w:rPr>
  </w:style>
  <w:style w:type="character" w:customStyle="1" w:styleId="WW-Bodytext395pt123456">
    <w:name w:val="WW-Body text (3) + 9;5 pt123456"/>
    <w:rsid w:val="0014036F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WW-Heading2295pt">
    <w:name w:val="WW-Heading #2 (2) + 9;5 pt"/>
    <w:rsid w:val="0014036F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Heading22Bold">
    <w:name w:val="Heading #2 (2) + Bold"/>
    <w:rsid w:val="0014036F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WW-Heading212">
    <w:name w:val="WW-Heading #212"/>
    <w:basedOn w:val="Heading2"/>
    <w:rsid w:val="0014036F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WW-Heading295pt12">
    <w:name w:val="WW-Heading #2 + 9;5 pt12"/>
    <w:rsid w:val="0014036F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Tekstpodstawowy4">
    <w:name w:val="Tekst podstawowy4"/>
    <w:rsid w:val="0014036F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  <w:u w:val="single"/>
    </w:rPr>
  </w:style>
  <w:style w:type="character" w:customStyle="1" w:styleId="WW-Bodytext105pt">
    <w:name w:val="WW-Body text + 10;5 pt"/>
    <w:rsid w:val="0014036F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WW-Bodytext3Bold1">
    <w:name w:val="WW-Body text (3) + Bold1"/>
    <w:rsid w:val="0014036F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WW-Bodytext395pt1234567">
    <w:name w:val="WW-Body text (3) + 9;5 pt1234567"/>
    <w:rsid w:val="0014036F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WW-Bodytext3Bold12">
    <w:name w:val="WW-Body text (3) + Bold12"/>
    <w:rsid w:val="0014036F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Tekstpodstawowy5">
    <w:name w:val="Tekst podstawowy5"/>
    <w:rsid w:val="0014036F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  <w:u w:val="single"/>
    </w:rPr>
  </w:style>
  <w:style w:type="character" w:customStyle="1" w:styleId="WW-Heading2123">
    <w:name w:val="WW-Heading #2123"/>
    <w:basedOn w:val="Heading2"/>
    <w:rsid w:val="0014036F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WW-Heading295pt123">
    <w:name w:val="WW-Heading #2 + 9;5 pt123"/>
    <w:rsid w:val="0014036F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WW-Bodytext312">
    <w:name w:val="WW-Body text (3)12"/>
    <w:rsid w:val="0014036F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  <w:u w:val="single"/>
    </w:rPr>
  </w:style>
  <w:style w:type="character" w:customStyle="1" w:styleId="WW-Bodytext3Bold123">
    <w:name w:val="WW-Body text (3) + Bold123"/>
    <w:rsid w:val="0014036F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WW-Bodytext3123">
    <w:name w:val="WW-Body text (3)123"/>
    <w:rsid w:val="0014036F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  <w:u w:val="single"/>
    </w:rPr>
  </w:style>
  <w:style w:type="character" w:customStyle="1" w:styleId="WW-Bodytext395pt12345678">
    <w:name w:val="WW-Body text (3) + 9;5 pt12345678"/>
    <w:rsid w:val="0014036F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  <w:u w:val="single"/>
    </w:rPr>
  </w:style>
  <w:style w:type="character" w:customStyle="1" w:styleId="WW-Bodytext395pt123456789">
    <w:name w:val="WW-Body text (3) + 9;5 pt123456789"/>
    <w:rsid w:val="0014036F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WW-Heading21234">
    <w:name w:val="WW-Heading #21234"/>
    <w:basedOn w:val="Heading2"/>
    <w:rsid w:val="0014036F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WW-Heading295pt1234">
    <w:name w:val="WW-Heading #2 + 9;5 pt1234"/>
    <w:rsid w:val="0014036F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Tekstpodstawowy6">
    <w:name w:val="Tekst podstawowy6"/>
    <w:rsid w:val="0014036F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  <w:u w:val="single"/>
    </w:rPr>
  </w:style>
  <w:style w:type="character" w:customStyle="1" w:styleId="WW-BodytextItalic">
    <w:name w:val="WW-Body text + Italic"/>
    <w:rsid w:val="0014036F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Bodytext2NotItalic">
    <w:name w:val="Body text (2) + Not Italic"/>
    <w:rsid w:val="0014036F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Bodytext2105ptNotItalic">
    <w:name w:val="Body text (2) + 10;5 pt;Not Italic"/>
    <w:rsid w:val="0014036F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WW-Heading212345">
    <w:name w:val="WW-Heading #212345"/>
    <w:basedOn w:val="Heading2"/>
    <w:rsid w:val="0014036F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WW-Heading295pt12345">
    <w:name w:val="WW-Heading #2 + 9;5 pt12345"/>
    <w:rsid w:val="0014036F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WW-Bodytext395pt12345678910">
    <w:name w:val="WW-Body text (3) + 9;5 pt12345678910"/>
    <w:rsid w:val="0014036F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WW-Bodytext31234">
    <w:name w:val="WW-Body text (3)1234"/>
    <w:rsid w:val="0014036F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  <w:u w:val="single"/>
    </w:rPr>
  </w:style>
  <w:style w:type="character" w:customStyle="1" w:styleId="WW-Bodytext395pt1234567891011">
    <w:name w:val="WW-Body text (3) + 9;5 pt1234567891011"/>
    <w:rsid w:val="0014036F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  <w:u w:val="single"/>
    </w:rPr>
  </w:style>
  <w:style w:type="character" w:customStyle="1" w:styleId="WW-Bodytext3Bold1234">
    <w:name w:val="WW-Body text (3) + Bold1234"/>
    <w:rsid w:val="0014036F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Tekstpodstawowy7">
    <w:name w:val="Tekst podstawowy7"/>
    <w:rsid w:val="0014036F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  <w:u w:val="single"/>
    </w:rPr>
  </w:style>
  <w:style w:type="character" w:customStyle="1" w:styleId="WW-Bodytext105pt1">
    <w:name w:val="WW-Body text + 10;5 pt1"/>
    <w:rsid w:val="0014036F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WW-Bodytext395pt123456789101112">
    <w:name w:val="WW-Body text (3) + 9;5 pt123456789101112"/>
    <w:rsid w:val="0014036F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WW-Bodytext312345">
    <w:name w:val="WW-Body text (3)12345"/>
    <w:rsid w:val="0014036F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  <w:u w:val="single"/>
    </w:rPr>
  </w:style>
  <w:style w:type="character" w:customStyle="1" w:styleId="WW-Bodytext395pt12345678910111213">
    <w:name w:val="WW-Body text (3) + 9;5 pt12345678910111213"/>
    <w:rsid w:val="0014036F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  <w:u w:val="single"/>
    </w:rPr>
  </w:style>
  <w:style w:type="character" w:customStyle="1" w:styleId="WW-Bodytext3Bold12345">
    <w:name w:val="WW-Body text (3) + Bold12345"/>
    <w:rsid w:val="0014036F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WW-Bodytext3Bold123456">
    <w:name w:val="WW-Body text (3) + Bold123456"/>
    <w:rsid w:val="0014036F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Tekstpodstawowy8">
    <w:name w:val="Tekst podstawowy8"/>
    <w:rsid w:val="0014036F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  <w:u w:val="single"/>
    </w:rPr>
  </w:style>
  <w:style w:type="character" w:customStyle="1" w:styleId="WW-Heading2123456">
    <w:name w:val="WW-Heading #2123456"/>
    <w:basedOn w:val="Heading2"/>
    <w:rsid w:val="0014036F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WW-Heading295pt123456">
    <w:name w:val="WW-Heading #2 + 9;5 pt123456"/>
    <w:rsid w:val="0014036F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BodytextSpacing3pt">
    <w:name w:val="Body text + Spacing 3 pt"/>
    <w:rsid w:val="0014036F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60"/>
      <w:sz w:val="19"/>
      <w:szCs w:val="19"/>
    </w:rPr>
  </w:style>
  <w:style w:type="character" w:customStyle="1" w:styleId="WW-BodytextSpacing3pt">
    <w:name w:val="WW-Body text + Spacing 3 pt"/>
    <w:rsid w:val="0014036F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70"/>
      <w:sz w:val="19"/>
      <w:szCs w:val="19"/>
    </w:rPr>
  </w:style>
  <w:style w:type="character" w:customStyle="1" w:styleId="Bodytext4NotBold">
    <w:name w:val="Body text (4) + Not Bold"/>
    <w:rsid w:val="0014036F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PodtytuZnak">
    <w:name w:val="Podtytuł Znak"/>
    <w:rsid w:val="0014036F"/>
    <w:rPr>
      <w:rFonts w:ascii="Cambria" w:hAnsi="Cambria" w:cs="Cambria"/>
      <w:sz w:val="24"/>
      <w:szCs w:val="24"/>
      <w:lang w:val="pl-PL" w:eastAsia="ar-SA" w:bidi="ar-SA"/>
    </w:rPr>
  </w:style>
  <w:style w:type="character" w:customStyle="1" w:styleId="TekstdymkaZnak">
    <w:name w:val="Tekst dymka Znak"/>
    <w:rsid w:val="0014036F"/>
    <w:rPr>
      <w:rFonts w:ascii="Tahoma" w:hAnsi="Tahoma" w:cs="Tahoma"/>
      <w:color w:val="000000"/>
      <w:sz w:val="16"/>
      <w:szCs w:val="16"/>
    </w:rPr>
  </w:style>
  <w:style w:type="character" w:customStyle="1" w:styleId="Odwoaniedokomentarza1">
    <w:name w:val="Odwołanie do komentarza1"/>
    <w:rsid w:val="0014036F"/>
    <w:rPr>
      <w:sz w:val="16"/>
      <w:szCs w:val="16"/>
    </w:rPr>
  </w:style>
  <w:style w:type="character" w:customStyle="1" w:styleId="Znakiprzypiswdolnych">
    <w:name w:val="Znaki przypisów dolnych"/>
    <w:rsid w:val="0014036F"/>
    <w:rPr>
      <w:vertAlign w:val="superscript"/>
    </w:rPr>
  </w:style>
  <w:style w:type="paragraph" w:customStyle="1" w:styleId="Nagwek1">
    <w:name w:val="Nagłówek1"/>
    <w:basedOn w:val="Normalny"/>
    <w:next w:val="Tekstpodstawowy"/>
    <w:rsid w:val="0014036F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rsid w:val="0014036F"/>
    <w:pPr>
      <w:spacing w:after="120"/>
    </w:pPr>
  </w:style>
  <w:style w:type="paragraph" w:styleId="Lista">
    <w:name w:val="List"/>
    <w:basedOn w:val="Tekstpodstawowy"/>
    <w:rsid w:val="0014036F"/>
    <w:rPr>
      <w:rFonts w:cs="Mangal"/>
    </w:rPr>
  </w:style>
  <w:style w:type="paragraph" w:customStyle="1" w:styleId="Podpis1">
    <w:name w:val="Podpis1"/>
    <w:basedOn w:val="Normalny"/>
    <w:rsid w:val="0014036F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rsid w:val="0014036F"/>
    <w:pPr>
      <w:suppressLineNumbers/>
    </w:pPr>
    <w:rPr>
      <w:rFonts w:cs="Mangal"/>
    </w:rPr>
  </w:style>
  <w:style w:type="paragraph" w:customStyle="1" w:styleId="Bodytext41">
    <w:name w:val="Body text (4)"/>
    <w:basedOn w:val="Normalny"/>
    <w:rsid w:val="0014036F"/>
    <w:pPr>
      <w:shd w:val="clear" w:color="auto" w:fill="FFFFFF"/>
      <w:spacing w:line="226" w:lineRule="exact"/>
    </w:pPr>
    <w:rPr>
      <w:rFonts w:ascii="Times New Roman" w:eastAsia="Times New Roman" w:hAnsi="Times New Roman" w:cs="Times New Roman"/>
      <w:color w:val="auto"/>
      <w:sz w:val="19"/>
      <w:szCs w:val="19"/>
    </w:rPr>
  </w:style>
  <w:style w:type="paragraph" w:customStyle="1" w:styleId="Bodytext20">
    <w:name w:val="Body text (2)"/>
    <w:basedOn w:val="Normalny"/>
    <w:rsid w:val="0014036F"/>
    <w:pPr>
      <w:shd w:val="clear" w:color="auto" w:fill="FFFFFF"/>
      <w:spacing w:line="326" w:lineRule="exact"/>
      <w:ind w:hanging="200"/>
      <w:jc w:val="right"/>
    </w:pPr>
    <w:rPr>
      <w:rFonts w:ascii="Times New Roman" w:eastAsia="Times New Roman" w:hAnsi="Times New Roman" w:cs="Times New Roman"/>
      <w:color w:val="auto"/>
      <w:sz w:val="19"/>
      <w:szCs w:val="19"/>
    </w:rPr>
  </w:style>
  <w:style w:type="paragraph" w:customStyle="1" w:styleId="Tekstpodstawowy9">
    <w:name w:val="Tekst podstawowy9"/>
    <w:basedOn w:val="Normalny"/>
    <w:rsid w:val="0014036F"/>
    <w:pPr>
      <w:shd w:val="clear" w:color="auto" w:fill="FFFFFF"/>
      <w:spacing w:after="360" w:line="0" w:lineRule="atLeast"/>
      <w:ind w:hanging="300"/>
      <w:jc w:val="right"/>
    </w:pPr>
    <w:rPr>
      <w:rFonts w:ascii="Times New Roman" w:eastAsia="Times New Roman" w:hAnsi="Times New Roman" w:cs="Times New Roman"/>
      <w:color w:val="auto"/>
      <w:sz w:val="19"/>
      <w:szCs w:val="19"/>
    </w:rPr>
  </w:style>
  <w:style w:type="paragraph" w:customStyle="1" w:styleId="Heading21">
    <w:name w:val="Heading #2"/>
    <w:basedOn w:val="Normalny"/>
    <w:rsid w:val="0014036F"/>
    <w:pPr>
      <w:shd w:val="clear" w:color="auto" w:fill="FFFFFF"/>
      <w:spacing w:before="360" w:after="120" w:line="0" w:lineRule="atLeast"/>
      <w:ind w:hanging="360"/>
      <w:jc w:val="both"/>
    </w:pPr>
    <w:rPr>
      <w:rFonts w:ascii="Times New Roman" w:eastAsia="Times New Roman" w:hAnsi="Times New Roman" w:cs="Times New Roman"/>
      <w:color w:val="auto"/>
      <w:sz w:val="21"/>
      <w:szCs w:val="21"/>
    </w:rPr>
  </w:style>
  <w:style w:type="paragraph" w:customStyle="1" w:styleId="Bodytext31">
    <w:name w:val="Body text (3)"/>
    <w:basedOn w:val="Normalny"/>
    <w:rsid w:val="0014036F"/>
    <w:pPr>
      <w:shd w:val="clear" w:color="auto" w:fill="FFFFFF"/>
      <w:spacing w:before="120" w:line="293" w:lineRule="exact"/>
      <w:ind w:hanging="420"/>
      <w:jc w:val="both"/>
    </w:pPr>
    <w:rPr>
      <w:rFonts w:ascii="Times New Roman" w:eastAsia="Times New Roman" w:hAnsi="Times New Roman" w:cs="Times New Roman"/>
      <w:color w:val="auto"/>
      <w:sz w:val="21"/>
      <w:szCs w:val="21"/>
    </w:rPr>
  </w:style>
  <w:style w:type="paragraph" w:customStyle="1" w:styleId="Heading10">
    <w:name w:val="Heading #1"/>
    <w:basedOn w:val="Normalny"/>
    <w:rsid w:val="0014036F"/>
    <w:pPr>
      <w:shd w:val="clear" w:color="auto" w:fill="FFFFFF"/>
      <w:spacing w:before="1260" w:after="300" w:line="0" w:lineRule="atLeast"/>
    </w:pPr>
    <w:rPr>
      <w:rFonts w:ascii="Times New Roman" w:eastAsia="Times New Roman" w:hAnsi="Times New Roman" w:cs="Times New Roman"/>
      <w:color w:val="auto"/>
      <w:sz w:val="22"/>
      <w:szCs w:val="22"/>
    </w:rPr>
  </w:style>
  <w:style w:type="paragraph" w:customStyle="1" w:styleId="Heading220">
    <w:name w:val="Heading #2 (2)"/>
    <w:basedOn w:val="Normalny"/>
    <w:rsid w:val="0014036F"/>
    <w:pPr>
      <w:shd w:val="clear" w:color="auto" w:fill="FFFFFF"/>
      <w:spacing w:line="317" w:lineRule="exact"/>
      <w:jc w:val="both"/>
    </w:pPr>
    <w:rPr>
      <w:rFonts w:ascii="Times New Roman" w:eastAsia="Times New Roman" w:hAnsi="Times New Roman" w:cs="Times New Roman"/>
      <w:color w:val="auto"/>
      <w:sz w:val="21"/>
      <w:szCs w:val="21"/>
    </w:rPr>
  </w:style>
  <w:style w:type="paragraph" w:styleId="Podtytu">
    <w:name w:val="Subtitle"/>
    <w:basedOn w:val="Normalny"/>
    <w:next w:val="Normalny"/>
    <w:qFormat/>
    <w:rsid w:val="0014036F"/>
    <w:pPr>
      <w:spacing w:after="60"/>
      <w:jc w:val="center"/>
    </w:pPr>
    <w:rPr>
      <w:rFonts w:ascii="Cambria" w:hAnsi="Cambria" w:cs="Cambria"/>
      <w:color w:val="auto"/>
    </w:rPr>
  </w:style>
  <w:style w:type="paragraph" w:styleId="NormalnyWeb">
    <w:name w:val="Normal (Web)"/>
    <w:basedOn w:val="Normalny"/>
    <w:uiPriority w:val="99"/>
    <w:rsid w:val="0014036F"/>
    <w:pPr>
      <w:spacing w:before="280" w:after="280"/>
    </w:pPr>
    <w:rPr>
      <w:rFonts w:ascii="Times New Roman" w:eastAsia="Calibri" w:hAnsi="Times New Roman" w:cs="Times New Roman"/>
      <w:color w:val="auto"/>
    </w:rPr>
  </w:style>
  <w:style w:type="paragraph" w:styleId="Tekstdymka">
    <w:name w:val="Balloon Text"/>
    <w:basedOn w:val="Normalny"/>
    <w:rsid w:val="0014036F"/>
    <w:rPr>
      <w:rFonts w:ascii="Tahoma" w:hAnsi="Tahoma" w:cs="Times New Roman"/>
      <w:sz w:val="16"/>
      <w:szCs w:val="16"/>
    </w:rPr>
  </w:style>
  <w:style w:type="paragraph" w:customStyle="1" w:styleId="Tekstkomentarza1">
    <w:name w:val="Tekst komentarza1"/>
    <w:basedOn w:val="Normalny"/>
    <w:rsid w:val="0014036F"/>
    <w:rPr>
      <w:sz w:val="20"/>
      <w:szCs w:val="20"/>
    </w:rPr>
  </w:style>
  <w:style w:type="paragraph" w:styleId="Tematkomentarza">
    <w:name w:val="annotation subject"/>
    <w:basedOn w:val="Tekstkomentarza1"/>
    <w:next w:val="Tekstkomentarza1"/>
    <w:rsid w:val="0014036F"/>
    <w:rPr>
      <w:b/>
      <w:bCs/>
    </w:rPr>
  </w:style>
  <w:style w:type="paragraph" w:styleId="Tekstprzypisudolnego">
    <w:name w:val="footnote text"/>
    <w:basedOn w:val="Normalny"/>
    <w:rsid w:val="0014036F"/>
    <w:rPr>
      <w:sz w:val="20"/>
      <w:szCs w:val="20"/>
    </w:rPr>
  </w:style>
  <w:style w:type="paragraph" w:customStyle="1" w:styleId="Zawartotabeli">
    <w:name w:val="Zawartość tabeli"/>
    <w:basedOn w:val="Normalny"/>
    <w:rsid w:val="0014036F"/>
    <w:pPr>
      <w:suppressLineNumbers/>
    </w:pPr>
  </w:style>
  <w:style w:type="paragraph" w:customStyle="1" w:styleId="Nagwektabeli">
    <w:name w:val="Nagłówek tabeli"/>
    <w:basedOn w:val="Zawartotabeli"/>
    <w:rsid w:val="0014036F"/>
    <w:pPr>
      <w:jc w:val="center"/>
    </w:pPr>
    <w:rPr>
      <w:b/>
      <w:bCs/>
    </w:rPr>
  </w:style>
  <w:style w:type="paragraph" w:styleId="Akapitzlist">
    <w:name w:val="List Paragraph"/>
    <w:basedOn w:val="Normalny"/>
    <w:uiPriority w:val="34"/>
    <w:qFormat/>
    <w:rsid w:val="0043488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4628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youtube.com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4</Pages>
  <Words>1354</Words>
  <Characters>8125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przewodnik_po_sylabusie_ug-1.doc</vt:lpstr>
    </vt:vector>
  </TitlesOfParts>
  <Company/>
  <LinksUpToDate>false</LinksUpToDate>
  <CharactersWithSpaces>9461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przewodnik_po_sylabusie_ug-1.doc</dc:title>
  <dc:creator>Grzesiek</dc:creator>
  <cp:lastModifiedBy>Łukasz Furtak</cp:lastModifiedBy>
  <cp:revision>9</cp:revision>
  <cp:lastPrinted>2016-12-21T06:36:00Z</cp:lastPrinted>
  <dcterms:created xsi:type="dcterms:W3CDTF">2023-11-27T11:46:00Z</dcterms:created>
  <dcterms:modified xsi:type="dcterms:W3CDTF">2024-08-20T21:54:00Z</dcterms:modified>
</cp:coreProperties>
</file>